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65573" w14:textId="3FEE090C" w:rsidR="00245F8B" w:rsidRPr="004A4053" w:rsidRDefault="00D546A6" w:rsidP="00D546A6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4A4053">
        <w:rPr>
          <w:rFonts w:ascii="Arial" w:hAnsi="Arial" w:cs="Arial"/>
        </w:rPr>
        <w:t xml:space="preserve">Form 7.1-GEN </w:t>
      </w:r>
      <w:r w:rsidR="007B48E2" w:rsidRPr="004A4053">
        <w:rPr>
          <w:rFonts w:ascii="Arial" w:hAnsi="Arial" w:cs="Arial"/>
        </w:rPr>
        <w:t>Generic Knowledge and Abilities Outline (Tier 3)</w:t>
      </w:r>
      <w:r w:rsidR="00FA07EF" w:rsidRPr="004A4053">
        <w:rPr>
          <w:rFonts w:ascii="Arial" w:hAnsi="Arial" w:cs="Arial"/>
        </w:rPr>
        <w:t xml:space="preserve"> for Senior Operators Limited to Fuel Handling</w:t>
      </w:r>
    </w:p>
    <w:tbl>
      <w:tblPr>
        <w:tblW w:w="9540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800"/>
        <w:gridCol w:w="900"/>
        <w:gridCol w:w="5130"/>
        <w:gridCol w:w="810"/>
        <w:gridCol w:w="900"/>
      </w:tblGrid>
      <w:tr w:rsidR="00245F8B" w:rsidRPr="004A4053" w14:paraId="2067B5A5" w14:textId="77777777" w:rsidTr="008D56C8">
        <w:trPr>
          <w:cantSplit/>
        </w:trPr>
        <w:tc>
          <w:tcPr>
            <w:tcW w:w="9540" w:type="dxa"/>
            <w:gridSpan w:val="5"/>
            <w:tcBorders>
              <w:top w:val="double" w:sz="6" w:space="0" w:color="000000"/>
              <w:bottom w:val="double" w:sz="6" w:space="0" w:color="000000"/>
            </w:tcBorders>
          </w:tcPr>
          <w:p w14:paraId="662C600B" w14:textId="20A3B324" w:rsidR="00245F8B" w:rsidRPr="004A4053" w:rsidRDefault="00245F8B" w:rsidP="00867F7F">
            <w:pPr>
              <w:tabs>
                <w:tab w:val="left" w:pos="1860"/>
                <w:tab w:val="left" w:pos="7620"/>
              </w:tabs>
              <w:spacing w:before="102" w:after="1"/>
              <w:rPr>
                <w:rFonts w:cs="Arial"/>
                <w:b/>
                <w:bCs/>
              </w:rPr>
            </w:pPr>
            <w:r w:rsidRPr="004A4053">
              <w:rPr>
                <w:rFonts w:cs="Arial"/>
                <w:lang w:val="en-CA"/>
              </w:rPr>
              <w:fldChar w:fldCharType="begin"/>
            </w:r>
            <w:r w:rsidRPr="004A4053">
              <w:rPr>
                <w:rFonts w:cs="Arial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lang w:val="en-CA"/>
              </w:rPr>
              <w:fldChar w:fldCharType="end"/>
            </w:r>
            <w:r w:rsidRPr="004A4053">
              <w:rPr>
                <w:rFonts w:cs="Arial"/>
                <w:b/>
                <w:bCs/>
              </w:rPr>
              <w:t>ES-7</w:t>
            </w:r>
            <w:r w:rsidR="00D546A6" w:rsidRPr="004A4053">
              <w:rPr>
                <w:rFonts w:cs="Arial"/>
                <w:b/>
                <w:bCs/>
              </w:rPr>
              <w:t xml:space="preserve">.1         </w:t>
            </w:r>
            <w:r w:rsidR="003A70E3" w:rsidRPr="004A4053">
              <w:rPr>
                <w:rFonts w:cs="Arial"/>
                <w:b/>
                <w:bCs/>
              </w:rPr>
              <w:t xml:space="preserve">                                                                                                     </w:t>
            </w:r>
            <w:r w:rsidR="00D546A6" w:rsidRPr="004A4053">
              <w:rPr>
                <w:rFonts w:cs="Arial"/>
                <w:b/>
                <w:bCs/>
              </w:rPr>
              <w:t xml:space="preserve">       </w:t>
            </w:r>
            <w:r w:rsidRPr="004A4053">
              <w:rPr>
                <w:rFonts w:cs="Arial"/>
                <w:b/>
                <w:bCs/>
              </w:rPr>
              <w:t>Form 7</w:t>
            </w:r>
            <w:r w:rsidR="00D546A6" w:rsidRPr="004A4053">
              <w:rPr>
                <w:rFonts w:cs="Arial"/>
                <w:b/>
                <w:bCs/>
              </w:rPr>
              <w:t>.</w:t>
            </w:r>
            <w:r w:rsidRPr="004A4053">
              <w:rPr>
                <w:rFonts w:cs="Arial"/>
                <w:b/>
                <w:bCs/>
              </w:rPr>
              <w:t>1-</w:t>
            </w:r>
            <w:r w:rsidR="00D546A6" w:rsidRPr="004A4053">
              <w:rPr>
                <w:rFonts w:cs="Arial"/>
                <w:b/>
                <w:bCs/>
              </w:rPr>
              <w:t>GEN</w:t>
            </w:r>
          </w:p>
          <w:p w14:paraId="3428E862" w14:textId="38042A60" w:rsidR="003A70E3" w:rsidRPr="004A4053" w:rsidRDefault="003A70E3" w:rsidP="00D73C30">
            <w:pPr>
              <w:tabs>
                <w:tab w:val="left" w:pos="1860"/>
                <w:tab w:val="left" w:pos="7620"/>
              </w:tabs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Generic Knowledge and Abilities Outline (Tier 3)</w:t>
            </w:r>
            <w:r w:rsidR="008257B9" w:rsidRPr="004A4053">
              <w:rPr>
                <w:rFonts w:cs="Arial"/>
                <w:b/>
                <w:bCs/>
              </w:rPr>
              <w:t xml:space="preserve"> for Senior Operators Limited to Fuel Handling</w:t>
            </w:r>
          </w:p>
        </w:tc>
      </w:tr>
      <w:tr w:rsidR="00245F8B" w:rsidRPr="004A4053" w14:paraId="153BF62A" w14:textId="77777777" w:rsidTr="008D56C8">
        <w:trPr>
          <w:cantSplit/>
        </w:trPr>
        <w:tc>
          <w:tcPr>
            <w:tcW w:w="9540" w:type="dxa"/>
            <w:gridSpan w:val="5"/>
            <w:tcBorders>
              <w:top w:val="double" w:sz="6" w:space="0" w:color="000000"/>
              <w:bottom w:val="double" w:sz="6" w:space="0" w:color="000000"/>
            </w:tcBorders>
          </w:tcPr>
          <w:p w14:paraId="45B03DB4" w14:textId="77777777" w:rsidR="00245F8B" w:rsidRPr="004A4053" w:rsidRDefault="00245F8B" w:rsidP="00867F7F">
            <w:pPr>
              <w:tabs>
                <w:tab w:val="left" w:pos="5760"/>
              </w:tabs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Facility:</w:t>
            </w:r>
            <w:r w:rsidRPr="004A4053">
              <w:rPr>
                <w:rFonts w:cs="Arial"/>
              </w:rPr>
              <w:tab/>
              <w:t>Date of Exam:</w:t>
            </w:r>
          </w:p>
        </w:tc>
      </w:tr>
      <w:tr w:rsidR="00245F8B" w:rsidRPr="004A4053" w14:paraId="18B4CD80" w14:textId="77777777" w:rsidTr="008D56C8">
        <w:trPr>
          <w:cantSplit/>
        </w:trPr>
        <w:tc>
          <w:tcPr>
            <w:tcW w:w="1800" w:type="dxa"/>
            <w:tcBorders>
              <w:top w:val="double" w:sz="6" w:space="0" w:color="000000"/>
            </w:tcBorders>
          </w:tcPr>
          <w:p w14:paraId="385F5F95" w14:textId="77777777" w:rsidR="00245F8B" w:rsidRPr="004A4053" w:rsidRDefault="00245F8B" w:rsidP="00867F7F">
            <w:pPr>
              <w:tabs>
                <w:tab w:val="right" w:pos="1680"/>
              </w:tabs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Category</w:t>
            </w:r>
          </w:p>
        </w:tc>
        <w:tc>
          <w:tcPr>
            <w:tcW w:w="900" w:type="dxa"/>
            <w:tcBorders>
              <w:top w:val="double" w:sz="6" w:space="0" w:color="000000"/>
            </w:tcBorders>
          </w:tcPr>
          <w:p w14:paraId="3DE2A50E" w14:textId="77777777" w:rsidR="00245F8B" w:rsidRPr="004A4053" w:rsidRDefault="00245F8B" w:rsidP="00867F7F">
            <w:pPr>
              <w:spacing w:before="102" w:after="1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K/A #</w:t>
            </w:r>
          </w:p>
        </w:tc>
        <w:tc>
          <w:tcPr>
            <w:tcW w:w="5130" w:type="dxa"/>
            <w:tcBorders>
              <w:top w:val="double" w:sz="6" w:space="0" w:color="000000"/>
            </w:tcBorders>
          </w:tcPr>
          <w:p w14:paraId="3AE2E054" w14:textId="77777777" w:rsidR="00245F8B" w:rsidRPr="004A4053" w:rsidRDefault="00245F8B" w:rsidP="00867F7F">
            <w:pPr>
              <w:tabs>
                <w:tab w:val="right" w:pos="1680"/>
                <w:tab w:val="center" w:pos="4680"/>
              </w:tabs>
              <w:spacing w:before="102" w:after="1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Topic</w:t>
            </w:r>
          </w:p>
        </w:tc>
        <w:tc>
          <w:tcPr>
            <w:tcW w:w="810" w:type="dxa"/>
            <w:tcBorders>
              <w:top w:val="double" w:sz="6" w:space="0" w:color="000000"/>
            </w:tcBorders>
          </w:tcPr>
          <w:p w14:paraId="2CC4D2FB" w14:textId="77777777" w:rsidR="00245F8B" w:rsidRPr="004A4053" w:rsidRDefault="00245F8B" w:rsidP="00867F7F">
            <w:pPr>
              <w:spacing w:before="102" w:after="1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IR</w:t>
            </w:r>
          </w:p>
        </w:tc>
        <w:tc>
          <w:tcPr>
            <w:tcW w:w="900" w:type="dxa"/>
            <w:tcBorders>
              <w:top w:val="double" w:sz="6" w:space="0" w:color="000000"/>
            </w:tcBorders>
          </w:tcPr>
          <w:p w14:paraId="15DEA035" w14:textId="77777777" w:rsidR="00245F8B" w:rsidRPr="004A4053" w:rsidRDefault="00245F8B" w:rsidP="00867F7F">
            <w:pPr>
              <w:spacing w:before="102" w:after="1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</w:rPr>
              <w:t>#</w:t>
            </w:r>
          </w:p>
        </w:tc>
      </w:tr>
      <w:tr w:rsidR="00245F8B" w:rsidRPr="004A4053" w14:paraId="759360B9" w14:textId="77777777" w:rsidTr="008D56C8">
        <w:trPr>
          <w:cantSplit/>
        </w:trPr>
        <w:tc>
          <w:tcPr>
            <w:tcW w:w="1800" w:type="dxa"/>
            <w:vMerge w:val="restart"/>
            <w:vAlign w:val="center"/>
          </w:tcPr>
          <w:p w14:paraId="6B3C5C79" w14:textId="77777777" w:rsidR="00245F8B" w:rsidRPr="004A4053" w:rsidRDefault="00245F8B" w:rsidP="00867F7F">
            <w:pPr>
              <w:rPr>
                <w:rFonts w:cs="Arial"/>
              </w:rPr>
            </w:pPr>
            <w:r w:rsidRPr="004A4053">
              <w:rPr>
                <w:rFonts w:cs="Arial"/>
              </w:rPr>
              <w:t>1.  Conduct of Operations</w:t>
            </w:r>
          </w:p>
        </w:tc>
        <w:tc>
          <w:tcPr>
            <w:tcW w:w="900" w:type="dxa"/>
          </w:tcPr>
          <w:p w14:paraId="05B477E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2.1.</w:t>
            </w:r>
          </w:p>
        </w:tc>
        <w:tc>
          <w:tcPr>
            <w:tcW w:w="5130" w:type="dxa"/>
          </w:tcPr>
          <w:p w14:paraId="7768D31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0B785648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2292D21D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37E00BFF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31F29045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419572AB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2.1.</w:t>
            </w:r>
          </w:p>
        </w:tc>
        <w:tc>
          <w:tcPr>
            <w:tcW w:w="5130" w:type="dxa"/>
          </w:tcPr>
          <w:p w14:paraId="1D5CEE87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113773C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1762799C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75F552D3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29390390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0B4A818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2.1.</w:t>
            </w:r>
          </w:p>
        </w:tc>
        <w:tc>
          <w:tcPr>
            <w:tcW w:w="5130" w:type="dxa"/>
          </w:tcPr>
          <w:p w14:paraId="4459010C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258A08B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3B7E43A1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3AEDBF0F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5F77529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7FA8B1C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2.1.</w:t>
            </w:r>
          </w:p>
        </w:tc>
        <w:tc>
          <w:tcPr>
            <w:tcW w:w="5130" w:type="dxa"/>
          </w:tcPr>
          <w:p w14:paraId="05B9760B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36F22797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02E58A0D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03F8EBC2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4DC76DFB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6030" w:type="dxa"/>
            <w:gridSpan w:val="2"/>
          </w:tcPr>
          <w:p w14:paraId="76D30441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Subtotal</w:t>
            </w:r>
          </w:p>
        </w:tc>
        <w:tc>
          <w:tcPr>
            <w:tcW w:w="810" w:type="dxa"/>
            <w:shd w:val="pct20" w:color="000000" w:fill="FFFFFF"/>
          </w:tcPr>
          <w:p w14:paraId="18573C2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65AB9ED3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634E9E5E" w14:textId="77777777" w:rsidTr="008D56C8">
        <w:trPr>
          <w:cantSplit/>
        </w:trPr>
        <w:tc>
          <w:tcPr>
            <w:tcW w:w="1800" w:type="dxa"/>
            <w:vMerge w:val="restart"/>
            <w:vAlign w:val="center"/>
          </w:tcPr>
          <w:p w14:paraId="7F79228D" w14:textId="77777777" w:rsidR="00245F8B" w:rsidRPr="004A4053" w:rsidRDefault="00245F8B" w:rsidP="00867F7F">
            <w:pPr>
              <w:rPr>
                <w:rFonts w:cs="Arial"/>
              </w:rPr>
            </w:pPr>
            <w:r w:rsidRPr="004A4053">
              <w:rPr>
                <w:rFonts w:cs="Arial"/>
              </w:rPr>
              <w:t>2.  Equipment Control</w:t>
            </w:r>
          </w:p>
        </w:tc>
        <w:tc>
          <w:tcPr>
            <w:tcW w:w="900" w:type="dxa"/>
          </w:tcPr>
          <w:p w14:paraId="652F7A73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2.2.</w:t>
            </w:r>
          </w:p>
        </w:tc>
        <w:tc>
          <w:tcPr>
            <w:tcW w:w="5130" w:type="dxa"/>
          </w:tcPr>
          <w:p w14:paraId="6979781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74014D9E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710B8DD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3094787A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5A1E6DD0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5C67B374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2.2.</w:t>
            </w:r>
          </w:p>
        </w:tc>
        <w:tc>
          <w:tcPr>
            <w:tcW w:w="5130" w:type="dxa"/>
          </w:tcPr>
          <w:p w14:paraId="115C62C1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20453206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199CD498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5403BACF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4ADEAF12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5BEF1BB5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2.2.</w:t>
            </w:r>
          </w:p>
        </w:tc>
        <w:tc>
          <w:tcPr>
            <w:tcW w:w="5130" w:type="dxa"/>
          </w:tcPr>
          <w:p w14:paraId="7F06C43E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41A38864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39B4468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728A9D5C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2E226F64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7A182126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2.2.</w:t>
            </w:r>
          </w:p>
        </w:tc>
        <w:tc>
          <w:tcPr>
            <w:tcW w:w="5130" w:type="dxa"/>
          </w:tcPr>
          <w:p w14:paraId="0ABC9622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7FD85C68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2A5DFB9E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420B52F2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4AC3BEC5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6030" w:type="dxa"/>
            <w:gridSpan w:val="2"/>
          </w:tcPr>
          <w:p w14:paraId="527A5838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Subtotal</w:t>
            </w:r>
          </w:p>
        </w:tc>
        <w:tc>
          <w:tcPr>
            <w:tcW w:w="810" w:type="dxa"/>
            <w:shd w:val="pct20" w:color="000000" w:fill="FFFFFF"/>
          </w:tcPr>
          <w:p w14:paraId="3A972F37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54FB26C6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0A7304CA" w14:textId="77777777" w:rsidTr="008D56C8">
        <w:trPr>
          <w:cantSplit/>
        </w:trPr>
        <w:tc>
          <w:tcPr>
            <w:tcW w:w="1800" w:type="dxa"/>
            <w:vMerge w:val="restart"/>
            <w:vAlign w:val="center"/>
          </w:tcPr>
          <w:p w14:paraId="4779DFA9" w14:textId="77777777" w:rsidR="00245F8B" w:rsidRPr="004A4053" w:rsidRDefault="00245F8B" w:rsidP="00867F7F">
            <w:pPr>
              <w:rPr>
                <w:rFonts w:cs="Arial"/>
              </w:rPr>
            </w:pPr>
            <w:r w:rsidRPr="004A4053">
              <w:rPr>
                <w:rFonts w:cs="Arial"/>
              </w:rPr>
              <w:t>3.  Radiation Control</w:t>
            </w:r>
          </w:p>
        </w:tc>
        <w:tc>
          <w:tcPr>
            <w:tcW w:w="900" w:type="dxa"/>
          </w:tcPr>
          <w:p w14:paraId="298636C1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2.3.</w:t>
            </w:r>
          </w:p>
        </w:tc>
        <w:tc>
          <w:tcPr>
            <w:tcW w:w="5130" w:type="dxa"/>
          </w:tcPr>
          <w:p w14:paraId="1CEF5438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247EB47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2BDE4E6A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0CCFB0E0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798B696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7457CB8A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2.3.</w:t>
            </w:r>
          </w:p>
        </w:tc>
        <w:tc>
          <w:tcPr>
            <w:tcW w:w="5130" w:type="dxa"/>
          </w:tcPr>
          <w:p w14:paraId="67286AA3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148FD2A6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6C90DF34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3CD32F42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16C132E8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0CCAA43C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2.3.</w:t>
            </w:r>
          </w:p>
        </w:tc>
        <w:tc>
          <w:tcPr>
            <w:tcW w:w="5130" w:type="dxa"/>
          </w:tcPr>
          <w:p w14:paraId="550B3CE1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2B2B6E96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3C3E4B15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3A19429C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0CC8CD86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0E81394B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2.3.</w:t>
            </w:r>
          </w:p>
        </w:tc>
        <w:tc>
          <w:tcPr>
            <w:tcW w:w="5130" w:type="dxa"/>
          </w:tcPr>
          <w:p w14:paraId="0E7F9AC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5061CEC3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5345DC17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5F7C074A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761D35DB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6030" w:type="dxa"/>
            <w:gridSpan w:val="2"/>
          </w:tcPr>
          <w:p w14:paraId="59A814E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Subtotal</w:t>
            </w:r>
          </w:p>
        </w:tc>
        <w:tc>
          <w:tcPr>
            <w:tcW w:w="810" w:type="dxa"/>
            <w:shd w:val="pct20" w:color="000000" w:fill="FFFFFF"/>
          </w:tcPr>
          <w:p w14:paraId="2037F0C3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1D1C3DD0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1BDA6FAE" w14:textId="77777777" w:rsidTr="008D56C8">
        <w:trPr>
          <w:cantSplit/>
        </w:trPr>
        <w:tc>
          <w:tcPr>
            <w:tcW w:w="1800" w:type="dxa"/>
            <w:vMerge w:val="restart"/>
            <w:vAlign w:val="center"/>
          </w:tcPr>
          <w:p w14:paraId="34307A99" w14:textId="77777777" w:rsidR="00245F8B" w:rsidRPr="004A4053" w:rsidRDefault="00245F8B" w:rsidP="00867F7F">
            <w:pPr>
              <w:rPr>
                <w:rFonts w:cs="Arial"/>
              </w:rPr>
            </w:pPr>
            <w:r w:rsidRPr="004A4053">
              <w:rPr>
                <w:rFonts w:cs="Arial"/>
              </w:rPr>
              <w:t>4.  Emergency Procedures/ Emergency Plan</w:t>
            </w:r>
          </w:p>
        </w:tc>
        <w:tc>
          <w:tcPr>
            <w:tcW w:w="900" w:type="dxa"/>
          </w:tcPr>
          <w:p w14:paraId="42DC1BD2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2.4.</w:t>
            </w:r>
          </w:p>
        </w:tc>
        <w:tc>
          <w:tcPr>
            <w:tcW w:w="5130" w:type="dxa"/>
          </w:tcPr>
          <w:p w14:paraId="112411C5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2FCA7B2C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05E42134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67965C54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25FB2AF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2FAD48BD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2.4</w:t>
            </w:r>
          </w:p>
        </w:tc>
        <w:tc>
          <w:tcPr>
            <w:tcW w:w="5130" w:type="dxa"/>
          </w:tcPr>
          <w:p w14:paraId="25CC34CE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26129AE1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32CC6DA0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3660BA14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0E60EE1E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379BA215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2.4.</w:t>
            </w:r>
          </w:p>
        </w:tc>
        <w:tc>
          <w:tcPr>
            <w:tcW w:w="5130" w:type="dxa"/>
          </w:tcPr>
          <w:p w14:paraId="68A5C768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3ADFE16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39D83472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287545B3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37CF61BD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29E56CA6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2.4.</w:t>
            </w:r>
          </w:p>
        </w:tc>
        <w:tc>
          <w:tcPr>
            <w:tcW w:w="5130" w:type="dxa"/>
          </w:tcPr>
          <w:p w14:paraId="6185DFBD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67E541C8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6119739D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64566424" w14:textId="77777777" w:rsidTr="008D56C8">
        <w:trPr>
          <w:cantSplit/>
        </w:trPr>
        <w:tc>
          <w:tcPr>
            <w:tcW w:w="1800" w:type="dxa"/>
            <w:vMerge/>
            <w:vAlign w:val="center"/>
          </w:tcPr>
          <w:p w14:paraId="35FF9A93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6030" w:type="dxa"/>
            <w:gridSpan w:val="2"/>
          </w:tcPr>
          <w:p w14:paraId="29D9DC3C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Subtotal</w:t>
            </w:r>
          </w:p>
        </w:tc>
        <w:tc>
          <w:tcPr>
            <w:tcW w:w="810" w:type="dxa"/>
            <w:shd w:val="pct20" w:color="000000" w:fill="FFFFFF"/>
          </w:tcPr>
          <w:p w14:paraId="25E2B3AE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0513D170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36683362" w14:textId="77777777" w:rsidTr="008D56C8">
        <w:trPr>
          <w:cantSplit/>
        </w:trPr>
        <w:tc>
          <w:tcPr>
            <w:tcW w:w="1800" w:type="dxa"/>
            <w:vMerge w:val="restart"/>
            <w:vAlign w:val="center"/>
          </w:tcPr>
          <w:p w14:paraId="614CAA98" w14:textId="77777777" w:rsidR="00245F8B" w:rsidRPr="004A4053" w:rsidRDefault="00245F8B" w:rsidP="00867F7F">
            <w:pPr>
              <w:rPr>
                <w:rFonts w:cs="Arial"/>
              </w:rPr>
            </w:pPr>
            <w:r w:rsidRPr="004A4053">
              <w:rPr>
                <w:rFonts w:cs="Arial"/>
              </w:rPr>
              <w:t>5.</w:t>
            </w:r>
          </w:p>
          <w:p w14:paraId="55396A2D" w14:textId="6A67E2EE" w:rsidR="00245F8B" w:rsidRPr="004A4053" w:rsidRDefault="00D01A9D" w:rsidP="00867F7F">
            <w:pPr>
              <w:rPr>
                <w:rFonts w:cs="Arial"/>
              </w:rPr>
            </w:pPr>
            <w:r w:rsidRPr="004A4053">
              <w:rPr>
                <w:rFonts w:cs="Arial"/>
              </w:rPr>
              <w:t>Fundamentals</w:t>
            </w:r>
          </w:p>
          <w:p w14:paraId="16AB1BD7" w14:textId="77777777" w:rsidR="00245F8B" w:rsidRPr="004A4053" w:rsidRDefault="00245F8B" w:rsidP="00867F7F">
            <w:pPr>
              <w:spacing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3D57B244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5130" w:type="dxa"/>
          </w:tcPr>
          <w:p w14:paraId="685EA627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12192300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69608200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17EEA945" w14:textId="77777777" w:rsidTr="008D56C8">
        <w:trPr>
          <w:cantSplit/>
        </w:trPr>
        <w:tc>
          <w:tcPr>
            <w:tcW w:w="1800" w:type="dxa"/>
            <w:vMerge/>
          </w:tcPr>
          <w:p w14:paraId="56881A54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3E66FFA7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5130" w:type="dxa"/>
          </w:tcPr>
          <w:p w14:paraId="106A7C2B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602A3092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4D963EA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5E6DDE74" w14:textId="77777777" w:rsidTr="008D56C8">
        <w:trPr>
          <w:cantSplit/>
        </w:trPr>
        <w:tc>
          <w:tcPr>
            <w:tcW w:w="1800" w:type="dxa"/>
            <w:vMerge/>
          </w:tcPr>
          <w:p w14:paraId="39E087AB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75C18F86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5130" w:type="dxa"/>
          </w:tcPr>
          <w:p w14:paraId="1DABF0CE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6841E2AE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42A210DE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55ED4166" w14:textId="77777777" w:rsidTr="008D56C8">
        <w:trPr>
          <w:cantSplit/>
        </w:trPr>
        <w:tc>
          <w:tcPr>
            <w:tcW w:w="1800" w:type="dxa"/>
            <w:vMerge/>
          </w:tcPr>
          <w:p w14:paraId="37FBDEC2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549D916A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5130" w:type="dxa"/>
          </w:tcPr>
          <w:p w14:paraId="3BE080A6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810" w:type="dxa"/>
          </w:tcPr>
          <w:p w14:paraId="2EB444C9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54BF9CB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</w:tr>
      <w:tr w:rsidR="00245F8B" w:rsidRPr="004A4053" w14:paraId="6EDC4885" w14:textId="77777777" w:rsidTr="008D56C8">
        <w:trPr>
          <w:cantSplit/>
        </w:trPr>
        <w:tc>
          <w:tcPr>
            <w:tcW w:w="1800" w:type="dxa"/>
            <w:vMerge/>
          </w:tcPr>
          <w:p w14:paraId="09F2C31F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6030" w:type="dxa"/>
            <w:gridSpan w:val="2"/>
          </w:tcPr>
          <w:p w14:paraId="4134204D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Subtotal</w:t>
            </w:r>
          </w:p>
        </w:tc>
        <w:tc>
          <w:tcPr>
            <w:tcW w:w="810" w:type="dxa"/>
            <w:shd w:val="pct20" w:color="000000" w:fill="FFFFFF"/>
          </w:tcPr>
          <w:p w14:paraId="07C811FA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</w:tcPr>
          <w:p w14:paraId="21665BCB" w14:textId="495791A6" w:rsidR="00245F8B" w:rsidRPr="004A4053" w:rsidRDefault="006073AF" w:rsidP="006073AF">
            <w:pPr>
              <w:spacing w:before="102" w:after="1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4</w:t>
            </w:r>
          </w:p>
        </w:tc>
      </w:tr>
      <w:tr w:rsidR="00245F8B" w:rsidRPr="004A4053" w14:paraId="791CAEA3" w14:textId="77777777" w:rsidTr="008D56C8">
        <w:trPr>
          <w:cantSplit/>
        </w:trPr>
        <w:tc>
          <w:tcPr>
            <w:tcW w:w="7830" w:type="dxa"/>
            <w:gridSpan w:val="3"/>
            <w:vAlign w:val="center"/>
          </w:tcPr>
          <w:p w14:paraId="13D704FD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  <w:r w:rsidRPr="004A4053">
              <w:rPr>
                <w:rFonts w:cs="Arial"/>
              </w:rPr>
              <w:t>Tier 3 Point Total</w:t>
            </w:r>
          </w:p>
        </w:tc>
        <w:tc>
          <w:tcPr>
            <w:tcW w:w="810" w:type="dxa"/>
            <w:shd w:val="pct20" w:color="000000" w:fill="FFFFFF"/>
            <w:vAlign w:val="center"/>
          </w:tcPr>
          <w:p w14:paraId="3AE71C53" w14:textId="77777777" w:rsidR="00245F8B" w:rsidRPr="004A4053" w:rsidRDefault="00245F8B" w:rsidP="00867F7F">
            <w:pPr>
              <w:spacing w:before="102" w:after="1"/>
              <w:rPr>
                <w:rFonts w:cs="Arial"/>
              </w:rPr>
            </w:pPr>
          </w:p>
        </w:tc>
        <w:tc>
          <w:tcPr>
            <w:tcW w:w="900" w:type="dxa"/>
            <w:vAlign w:val="center"/>
          </w:tcPr>
          <w:p w14:paraId="4F3681C1" w14:textId="2E79AC63" w:rsidR="00245F8B" w:rsidRPr="004A4053" w:rsidRDefault="00530647" w:rsidP="006073AF">
            <w:pPr>
              <w:spacing w:before="102" w:after="1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10</w:t>
            </w:r>
          </w:p>
        </w:tc>
      </w:tr>
    </w:tbl>
    <w:p w14:paraId="178E3A37" w14:textId="765584A9" w:rsidR="00D546A6" w:rsidRPr="004A4053" w:rsidRDefault="00D546A6">
      <w:pPr>
        <w:spacing w:after="240"/>
        <w:rPr>
          <w:rFonts w:cs="Arial"/>
        </w:rPr>
      </w:pPr>
      <w:r w:rsidRPr="004A4053">
        <w:rPr>
          <w:rFonts w:cs="Arial"/>
        </w:rPr>
        <w:br w:type="page"/>
      </w:r>
    </w:p>
    <w:tbl>
      <w:tblPr>
        <w:tblpPr w:leftFromText="180" w:rightFromText="180" w:vertAnchor="text" w:horzAnchor="margin" w:tblpY="406"/>
        <w:tblW w:w="936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860"/>
        <w:gridCol w:w="1140"/>
        <w:gridCol w:w="1380"/>
        <w:gridCol w:w="1980"/>
      </w:tblGrid>
      <w:tr w:rsidR="008D56C8" w:rsidRPr="004A4053" w14:paraId="6C783D11" w14:textId="77777777" w:rsidTr="008D56C8">
        <w:trPr>
          <w:cantSplit/>
        </w:trPr>
        <w:tc>
          <w:tcPr>
            <w:tcW w:w="9360" w:type="dxa"/>
            <w:gridSpan w:val="4"/>
          </w:tcPr>
          <w:p w14:paraId="3E6090A1" w14:textId="77777777" w:rsidR="008D56C8" w:rsidRPr="004A4053" w:rsidRDefault="008D56C8" w:rsidP="008D56C8">
            <w:pPr>
              <w:tabs>
                <w:tab w:val="left" w:pos="7210"/>
              </w:tabs>
              <w:spacing w:before="129"/>
              <w:rPr>
                <w:rFonts w:cs="Arial"/>
              </w:rPr>
            </w:pPr>
            <w:r w:rsidRPr="004A4053">
              <w:rPr>
                <w:rFonts w:cs="Arial"/>
              </w:rPr>
              <w:lastRenderedPageBreak/>
              <w:t>Applicant Docket Number:  55</w:t>
            </w:r>
            <w:r w:rsidRPr="004A4053">
              <w:rPr>
                <w:rFonts w:cs="Arial"/>
              </w:rPr>
              <w:noBreakHyphen/>
            </w:r>
          </w:p>
          <w:p w14:paraId="1999593E" w14:textId="77777777" w:rsidR="008D56C8" w:rsidRPr="004A4053" w:rsidRDefault="008D56C8" w:rsidP="008D56C8">
            <w:pPr>
              <w:tabs>
                <w:tab w:val="left" w:pos="7210"/>
              </w:tabs>
              <w:rPr>
                <w:rFonts w:cs="Arial"/>
              </w:rPr>
            </w:pPr>
          </w:p>
          <w:p w14:paraId="2B015074" w14:textId="77777777" w:rsidR="008D56C8" w:rsidRPr="004A4053" w:rsidRDefault="008D56C8" w:rsidP="008D56C8">
            <w:pPr>
              <w:tabs>
                <w:tab w:val="right" w:pos="7440"/>
              </w:tabs>
              <w:spacing w:after="126"/>
              <w:rPr>
                <w:rFonts w:cs="Arial"/>
              </w:rPr>
            </w:pPr>
            <w:r w:rsidRPr="004A4053">
              <w:rPr>
                <w:rFonts w:cs="Arial"/>
              </w:rPr>
              <w:t>Facility:</w:t>
            </w:r>
            <w:r w:rsidRPr="004A4053">
              <w:rPr>
                <w:rFonts w:cs="Arial"/>
              </w:rPr>
              <w:tab/>
              <w:t>Date of Examination:</w:t>
            </w:r>
          </w:p>
        </w:tc>
      </w:tr>
      <w:tr w:rsidR="008D56C8" w:rsidRPr="004A4053" w14:paraId="7FEF73AA" w14:textId="77777777" w:rsidTr="008D56C8">
        <w:trPr>
          <w:cantSplit/>
        </w:trPr>
        <w:tc>
          <w:tcPr>
            <w:tcW w:w="4860" w:type="dxa"/>
            <w:tcBorders>
              <w:top w:val="nil"/>
              <w:bottom w:val="single" w:sz="6" w:space="0" w:color="000000"/>
            </w:tcBorders>
          </w:tcPr>
          <w:p w14:paraId="5BCBA797" w14:textId="12F12352" w:rsidR="008D56C8" w:rsidRPr="004A4053" w:rsidRDefault="008D56C8" w:rsidP="008D56C8">
            <w:pPr>
              <w:tabs>
                <w:tab w:val="right" w:pos="4740"/>
              </w:tabs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Title/Description of Tasks (J</w:t>
            </w:r>
            <w:r w:rsidR="008257B9" w:rsidRPr="004A4053">
              <w:rPr>
                <w:rFonts w:cs="Arial"/>
                <w:b/>
                <w:bCs/>
              </w:rPr>
              <w:t xml:space="preserve">ob </w:t>
            </w:r>
            <w:r w:rsidRPr="004A4053">
              <w:rPr>
                <w:rFonts w:cs="Arial"/>
                <w:b/>
                <w:bCs/>
              </w:rPr>
              <w:t>P</w:t>
            </w:r>
            <w:r w:rsidR="008257B9" w:rsidRPr="004A4053">
              <w:rPr>
                <w:rFonts w:cs="Arial"/>
                <w:b/>
                <w:bCs/>
              </w:rPr>
              <w:t xml:space="preserve">erformance </w:t>
            </w:r>
            <w:r w:rsidRPr="004A4053">
              <w:rPr>
                <w:rFonts w:cs="Arial"/>
                <w:b/>
                <w:bCs/>
              </w:rPr>
              <w:t>M</w:t>
            </w:r>
            <w:r w:rsidR="008257B9" w:rsidRPr="004A4053">
              <w:rPr>
                <w:rFonts w:cs="Arial"/>
                <w:b/>
                <w:bCs/>
              </w:rPr>
              <w:t>easure</w:t>
            </w:r>
            <w:r w:rsidRPr="004A4053">
              <w:rPr>
                <w:rFonts w:cs="Arial"/>
                <w:b/>
                <w:bCs/>
              </w:rPr>
              <w:t>s)</w:t>
            </w:r>
          </w:p>
        </w:tc>
        <w:tc>
          <w:tcPr>
            <w:tcW w:w="1140" w:type="dxa"/>
            <w:tcBorders>
              <w:top w:val="nil"/>
              <w:bottom w:val="single" w:sz="6" w:space="0" w:color="000000"/>
            </w:tcBorders>
          </w:tcPr>
          <w:p w14:paraId="2EE933C8" w14:textId="77777777" w:rsidR="008D56C8" w:rsidRPr="004A4053" w:rsidRDefault="008D56C8" w:rsidP="008D56C8">
            <w:pPr>
              <w:spacing w:before="129"/>
              <w:jc w:val="center"/>
              <w:rPr>
                <w:rFonts w:cs="Arial"/>
                <w:b/>
                <w:bCs/>
              </w:rPr>
            </w:pPr>
            <w:r w:rsidRPr="004A4053">
              <w:rPr>
                <w:rFonts w:cs="Arial"/>
                <w:b/>
                <w:bCs/>
              </w:rPr>
              <w:t>Type</w:t>
            </w:r>
          </w:p>
          <w:p w14:paraId="43745706" w14:textId="77777777" w:rsidR="008D56C8" w:rsidRPr="004A4053" w:rsidRDefault="008D56C8" w:rsidP="008D56C8">
            <w:pPr>
              <w:spacing w:after="126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Codes*</w:t>
            </w:r>
          </w:p>
        </w:tc>
        <w:tc>
          <w:tcPr>
            <w:tcW w:w="1380" w:type="dxa"/>
            <w:tcBorders>
              <w:top w:val="nil"/>
              <w:bottom w:val="single" w:sz="6" w:space="0" w:color="000000"/>
            </w:tcBorders>
          </w:tcPr>
          <w:p w14:paraId="613B5313" w14:textId="77777777" w:rsidR="008D56C8" w:rsidRPr="004A4053" w:rsidRDefault="008D56C8" w:rsidP="008D56C8">
            <w:pPr>
              <w:spacing w:before="129"/>
              <w:jc w:val="center"/>
              <w:rPr>
                <w:rFonts w:cs="Arial"/>
                <w:b/>
                <w:bCs/>
              </w:rPr>
            </w:pPr>
            <w:r w:rsidRPr="004A4053">
              <w:rPr>
                <w:rFonts w:cs="Arial"/>
                <w:b/>
                <w:bCs/>
              </w:rPr>
              <w:t>Evaluation</w:t>
            </w:r>
          </w:p>
          <w:p w14:paraId="3BEEEE33" w14:textId="77777777" w:rsidR="008D56C8" w:rsidRPr="004A4053" w:rsidRDefault="008D56C8" w:rsidP="008D56C8">
            <w:pPr>
              <w:spacing w:after="126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(S or U)</w:t>
            </w:r>
          </w:p>
        </w:tc>
        <w:tc>
          <w:tcPr>
            <w:tcW w:w="1980" w:type="dxa"/>
            <w:tcBorders>
              <w:top w:val="nil"/>
              <w:bottom w:val="single" w:sz="6" w:space="0" w:color="000000"/>
            </w:tcBorders>
          </w:tcPr>
          <w:p w14:paraId="5834DC63" w14:textId="77777777" w:rsidR="008D56C8" w:rsidRPr="004A4053" w:rsidRDefault="008D56C8" w:rsidP="008D56C8">
            <w:pPr>
              <w:spacing w:before="129"/>
              <w:jc w:val="center"/>
              <w:rPr>
                <w:rFonts w:cs="Arial"/>
                <w:b/>
                <w:bCs/>
              </w:rPr>
            </w:pPr>
            <w:r w:rsidRPr="004A4053">
              <w:rPr>
                <w:rFonts w:cs="Arial"/>
                <w:b/>
                <w:bCs/>
              </w:rPr>
              <w:t>Comment Page</w:t>
            </w:r>
          </w:p>
          <w:p w14:paraId="7EF7B533" w14:textId="77777777" w:rsidR="008D56C8" w:rsidRPr="004A4053" w:rsidRDefault="008D56C8" w:rsidP="008D56C8">
            <w:pPr>
              <w:spacing w:after="126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Number</w:t>
            </w:r>
          </w:p>
        </w:tc>
      </w:tr>
      <w:tr w:rsidR="008D56C8" w:rsidRPr="004A4053" w14:paraId="61063B4B" w14:textId="77777777" w:rsidTr="008D56C8">
        <w:trPr>
          <w:cantSplit/>
        </w:trPr>
        <w:tc>
          <w:tcPr>
            <w:tcW w:w="4860" w:type="dxa"/>
            <w:tcBorders>
              <w:top w:val="single" w:sz="6" w:space="0" w:color="000000"/>
            </w:tcBorders>
          </w:tcPr>
          <w:p w14:paraId="203530A1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Administrative</w:t>
            </w:r>
          </w:p>
        </w:tc>
        <w:tc>
          <w:tcPr>
            <w:tcW w:w="1140" w:type="dxa"/>
            <w:tcBorders>
              <w:top w:val="single" w:sz="6" w:space="0" w:color="000000"/>
            </w:tcBorders>
          </w:tcPr>
          <w:p w14:paraId="33974B4F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single" w:sz="6" w:space="0" w:color="000000"/>
            </w:tcBorders>
          </w:tcPr>
          <w:p w14:paraId="4E30DFBA" w14:textId="77777777" w:rsidR="008D56C8" w:rsidRPr="004A4053" w:rsidRDefault="008D56C8" w:rsidP="008D56C8">
            <w:pPr>
              <w:spacing w:before="129" w:after="126"/>
              <w:jc w:val="center"/>
              <w:rPr>
                <w:rFonts w:cs="Arial"/>
              </w:rPr>
            </w:pPr>
          </w:p>
        </w:tc>
        <w:tc>
          <w:tcPr>
            <w:tcW w:w="1980" w:type="dxa"/>
            <w:tcBorders>
              <w:top w:val="single" w:sz="6" w:space="0" w:color="000000"/>
            </w:tcBorders>
          </w:tcPr>
          <w:p w14:paraId="4403CE18" w14:textId="77777777" w:rsidR="008D56C8" w:rsidRPr="004A4053" w:rsidRDefault="008D56C8" w:rsidP="008D56C8">
            <w:pPr>
              <w:spacing w:before="129" w:after="126"/>
              <w:jc w:val="center"/>
              <w:rPr>
                <w:rFonts w:cs="Arial"/>
              </w:rPr>
            </w:pPr>
          </w:p>
        </w:tc>
      </w:tr>
      <w:tr w:rsidR="008D56C8" w:rsidRPr="004A4053" w14:paraId="5EF3E2F3" w14:textId="77777777" w:rsidTr="008D56C8">
        <w:trPr>
          <w:cantSplit/>
        </w:trPr>
        <w:tc>
          <w:tcPr>
            <w:tcW w:w="4860" w:type="dxa"/>
          </w:tcPr>
          <w:p w14:paraId="471D9E83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1.</w:t>
            </w:r>
          </w:p>
        </w:tc>
        <w:tc>
          <w:tcPr>
            <w:tcW w:w="1140" w:type="dxa"/>
          </w:tcPr>
          <w:p w14:paraId="5656E181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</w:tcPr>
          <w:p w14:paraId="5E15EA80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09D22C23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527E407A" w14:textId="77777777" w:rsidTr="008D56C8">
        <w:trPr>
          <w:cantSplit/>
        </w:trPr>
        <w:tc>
          <w:tcPr>
            <w:tcW w:w="4860" w:type="dxa"/>
            <w:tcBorders>
              <w:bottom w:val="single" w:sz="6" w:space="0" w:color="000000"/>
            </w:tcBorders>
          </w:tcPr>
          <w:p w14:paraId="4D5672DF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 xml:space="preserve">2. 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14:paraId="0881B2C0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bottom w:val="single" w:sz="6" w:space="0" w:color="000000"/>
            </w:tcBorders>
          </w:tcPr>
          <w:p w14:paraId="72B32C24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bottom w:val="single" w:sz="6" w:space="0" w:color="000000"/>
            </w:tcBorders>
          </w:tcPr>
          <w:p w14:paraId="5EB14A5A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1E309BFF" w14:textId="77777777" w:rsidTr="008D56C8">
        <w:trPr>
          <w:cantSplit/>
        </w:trPr>
        <w:tc>
          <w:tcPr>
            <w:tcW w:w="4860" w:type="dxa"/>
            <w:tcBorders>
              <w:top w:val="single" w:sz="6" w:space="0" w:color="000000"/>
              <w:bottom w:val="double" w:sz="6" w:space="0" w:color="000000"/>
            </w:tcBorders>
          </w:tcPr>
          <w:p w14:paraId="507C63BB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3.</w:t>
            </w:r>
          </w:p>
        </w:tc>
        <w:tc>
          <w:tcPr>
            <w:tcW w:w="1140" w:type="dxa"/>
            <w:tcBorders>
              <w:top w:val="single" w:sz="6" w:space="0" w:color="000000"/>
              <w:bottom w:val="double" w:sz="6" w:space="0" w:color="000000"/>
            </w:tcBorders>
          </w:tcPr>
          <w:p w14:paraId="4F0AEDDA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single" w:sz="6" w:space="0" w:color="000000"/>
              <w:bottom w:val="double" w:sz="6" w:space="0" w:color="000000"/>
            </w:tcBorders>
          </w:tcPr>
          <w:p w14:paraId="715393C4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single" w:sz="6" w:space="0" w:color="000000"/>
              <w:bottom w:val="double" w:sz="6" w:space="0" w:color="000000"/>
            </w:tcBorders>
          </w:tcPr>
          <w:p w14:paraId="2E58C2A9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0613A397" w14:textId="77777777" w:rsidTr="008D56C8">
        <w:trPr>
          <w:cantSplit/>
          <w:trHeight w:val="506"/>
        </w:trPr>
        <w:tc>
          <w:tcPr>
            <w:tcW w:w="4860" w:type="dxa"/>
            <w:tcBorders>
              <w:top w:val="double" w:sz="6" w:space="0" w:color="000000"/>
            </w:tcBorders>
          </w:tcPr>
          <w:p w14:paraId="49DD4DDE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Systems</w:t>
            </w:r>
          </w:p>
        </w:tc>
        <w:tc>
          <w:tcPr>
            <w:tcW w:w="1140" w:type="dxa"/>
            <w:tcBorders>
              <w:top w:val="double" w:sz="6" w:space="0" w:color="000000"/>
            </w:tcBorders>
          </w:tcPr>
          <w:p w14:paraId="4A011B62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double" w:sz="6" w:space="0" w:color="000000"/>
            </w:tcBorders>
          </w:tcPr>
          <w:p w14:paraId="2784615C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double" w:sz="6" w:space="0" w:color="000000"/>
            </w:tcBorders>
          </w:tcPr>
          <w:p w14:paraId="1C97C956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24DFAF87" w14:textId="77777777" w:rsidTr="008D56C8">
        <w:trPr>
          <w:cantSplit/>
        </w:trPr>
        <w:tc>
          <w:tcPr>
            <w:tcW w:w="4860" w:type="dxa"/>
          </w:tcPr>
          <w:p w14:paraId="3A7785F0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1.</w:t>
            </w:r>
          </w:p>
        </w:tc>
        <w:tc>
          <w:tcPr>
            <w:tcW w:w="1140" w:type="dxa"/>
          </w:tcPr>
          <w:p w14:paraId="165A16DD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</w:tcPr>
          <w:p w14:paraId="192BEB7D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44F5CDA9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08CD52F4" w14:textId="77777777" w:rsidTr="008D56C8">
        <w:trPr>
          <w:cantSplit/>
        </w:trPr>
        <w:tc>
          <w:tcPr>
            <w:tcW w:w="4860" w:type="dxa"/>
          </w:tcPr>
          <w:p w14:paraId="345D8D6F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2.</w:t>
            </w:r>
          </w:p>
        </w:tc>
        <w:tc>
          <w:tcPr>
            <w:tcW w:w="1140" w:type="dxa"/>
          </w:tcPr>
          <w:p w14:paraId="0407A86E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</w:tcPr>
          <w:p w14:paraId="34D533EB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72357B6F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68ED18D0" w14:textId="77777777" w:rsidTr="008D56C8">
        <w:trPr>
          <w:cantSplit/>
        </w:trPr>
        <w:tc>
          <w:tcPr>
            <w:tcW w:w="4860" w:type="dxa"/>
            <w:tcBorders>
              <w:bottom w:val="single" w:sz="6" w:space="0" w:color="000000"/>
            </w:tcBorders>
          </w:tcPr>
          <w:p w14:paraId="47F41768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3.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14:paraId="7A32D688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bottom w:val="single" w:sz="6" w:space="0" w:color="000000"/>
            </w:tcBorders>
          </w:tcPr>
          <w:p w14:paraId="0B5D12E0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bottom w:val="single" w:sz="6" w:space="0" w:color="000000"/>
            </w:tcBorders>
          </w:tcPr>
          <w:p w14:paraId="0CA9CB68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4E8DA836" w14:textId="77777777" w:rsidTr="008D56C8">
        <w:trPr>
          <w:cantSplit/>
        </w:trPr>
        <w:tc>
          <w:tcPr>
            <w:tcW w:w="4860" w:type="dxa"/>
            <w:tcBorders>
              <w:top w:val="single" w:sz="6" w:space="0" w:color="000000"/>
              <w:bottom w:val="double" w:sz="6" w:space="0" w:color="000000"/>
            </w:tcBorders>
          </w:tcPr>
          <w:p w14:paraId="6ADDE111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4.</w:t>
            </w:r>
          </w:p>
        </w:tc>
        <w:tc>
          <w:tcPr>
            <w:tcW w:w="1140" w:type="dxa"/>
            <w:tcBorders>
              <w:top w:val="single" w:sz="6" w:space="0" w:color="000000"/>
              <w:bottom w:val="double" w:sz="6" w:space="0" w:color="000000"/>
            </w:tcBorders>
          </w:tcPr>
          <w:p w14:paraId="5D102C87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single" w:sz="6" w:space="0" w:color="000000"/>
              <w:bottom w:val="double" w:sz="6" w:space="0" w:color="000000"/>
            </w:tcBorders>
          </w:tcPr>
          <w:p w14:paraId="508931DA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single" w:sz="6" w:space="0" w:color="000000"/>
              <w:bottom w:val="double" w:sz="6" w:space="0" w:color="000000"/>
            </w:tcBorders>
          </w:tcPr>
          <w:p w14:paraId="3A4A46DF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6755841C" w14:textId="77777777" w:rsidTr="008D56C8">
        <w:trPr>
          <w:cantSplit/>
          <w:trHeight w:val="505"/>
        </w:trPr>
        <w:tc>
          <w:tcPr>
            <w:tcW w:w="4860" w:type="dxa"/>
            <w:tcBorders>
              <w:top w:val="double" w:sz="6" w:space="0" w:color="000000"/>
            </w:tcBorders>
          </w:tcPr>
          <w:p w14:paraId="2B7AF93C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Emergency/Abnormal Plant Evolutions</w:t>
            </w:r>
          </w:p>
        </w:tc>
        <w:tc>
          <w:tcPr>
            <w:tcW w:w="1140" w:type="dxa"/>
            <w:tcBorders>
              <w:top w:val="double" w:sz="6" w:space="0" w:color="000000"/>
            </w:tcBorders>
          </w:tcPr>
          <w:p w14:paraId="27B82F91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double" w:sz="6" w:space="0" w:color="000000"/>
            </w:tcBorders>
          </w:tcPr>
          <w:p w14:paraId="60058D10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double" w:sz="6" w:space="0" w:color="000000"/>
            </w:tcBorders>
          </w:tcPr>
          <w:p w14:paraId="50019247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5E7B3560" w14:textId="77777777" w:rsidTr="008D56C8">
        <w:trPr>
          <w:cantSplit/>
        </w:trPr>
        <w:tc>
          <w:tcPr>
            <w:tcW w:w="4860" w:type="dxa"/>
          </w:tcPr>
          <w:p w14:paraId="56BA099A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1.</w:t>
            </w:r>
          </w:p>
        </w:tc>
        <w:tc>
          <w:tcPr>
            <w:tcW w:w="1140" w:type="dxa"/>
          </w:tcPr>
          <w:p w14:paraId="3A0F3435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</w:tcPr>
          <w:p w14:paraId="7452B83B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</w:tcPr>
          <w:p w14:paraId="2472AD9D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12395AFF" w14:textId="77777777" w:rsidTr="008D56C8">
        <w:trPr>
          <w:cantSplit/>
        </w:trPr>
        <w:tc>
          <w:tcPr>
            <w:tcW w:w="4860" w:type="dxa"/>
            <w:tcBorders>
              <w:bottom w:val="single" w:sz="6" w:space="0" w:color="000000"/>
            </w:tcBorders>
          </w:tcPr>
          <w:p w14:paraId="37BB9FCF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>2.</w:t>
            </w:r>
          </w:p>
        </w:tc>
        <w:tc>
          <w:tcPr>
            <w:tcW w:w="1140" w:type="dxa"/>
            <w:tcBorders>
              <w:bottom w:val="single" w:sz="6" w:space="0" w:color="000000"/>
            </w:tcBorders>
          </w:tcPr>
          <w:p w14:paraId="33EE8C4F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bottom w:val="single" w:sz="6" w:space="0" w:color="000000"/>
            </w:tcBorders>
          </w:tcPr>
          <w:p w14:paraId="618990CF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bottom w:val="single" w:sz="6" w:space="0" w:color="000000"/>
            </w:tcBorders>
          </w:tcPr>
          <w:p w14:paraId="7585346E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6F567A14" w14:textId="77777777" w:rsidTr="008D56C8">
        <w:trPr>
          <w:cantSplit/>
        </w:trPr>
        <w:tc>
          <w:tcPr>
            <w:tcW w:w="4860" w:type="dxa"/>
            <w:tcBorders>
              <w:top w:val="single" w:sz="6" w:space="0" w:color="000000"/>
              <w:bottom w:val="double" w:sz="6" w:space="0" w:color="000000"/>
            </w:tcBorders>
          </w:tcPr>
          <w:p w14:paraId="3D64A601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  <w:r w:rsidRPr="004A4053">
              <w:rPr>
                <w:rFonts w:cs="Arial"/>
              </w:rPr>
              <w:t xml:space="preserve">3. </w:t>
            </w:r>
          </w:p>
        </w:tc>
        <w:tc>
          <w:tcPr>
            <w:tcW w:w="1140" w:type="dxa"/>
            <w:tcBorders>
              <w:top w:val="single" w:sz="6" w:space="0" w:color="000000"/>
              <w:bottom w:val="double" w:sz="6" w:space="0" w:color="000000"/>
            </w:tcBorders>
          </w:tcPr>
          <w:p w14:paraId="59414522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380" w:type="dxa"/>
            <w:tcBorders>
              <w:top w:val="single" w:sz="6" w:space="0" w:color="000000"/>
              <w:bottom w:val="double" w:sz="6" w:space="0" w:color="000000"/>
            </w:tcBorders>
          </w:tcPr>
          <w:p w14:paraId="38062236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  <w:tc>
          <w:tcPr>
            <w:tcW w:w="1980" w:type="dxa"/>
            <w:tcBorders>
              <w:top w:val="single" w:sz="6" w:space="0" w:color="000000"/>
              <w:bottom w:val="double" w:sz="6" w:space="0" w:color="000000"/>
            </w:tcBorders>
          </w:tcPr>
          <w:p w14:paraId="5E5B4AEE" w14:textId="77777777" w:rsidR="008D56C8" w:rsidRPr="004A4053" w:rsidRDefault="008D56C8" w:rsidP="008D56C8">
            <w:pPr>
              <w:spacing w:before="129" w:after="126"/>
              <w:rPr>
                <w:rFonts w:cs="Arial"/>
              </w:rPr>
            </w:pPr>
          </w:p>
        </w:tc>
      </w:tr>
      <w:tr w:rsidR="008D56C8" w:rsidRPr="004A4053" w14:paraId="2CE537A1" w14:textId="77777777" w:rsidTr="008D56C8">
        <w:trPr>
          <w:cantSplit/>
        </w:trPr>
        <w:tc>
          <w:tcPr>
            <w:tcW w:w="9360" w:type="dxa"/>
            <w:gridSpan w:val="4"/>
            <w:tcBorders>
              <w:top w:val="double" w:sz="6" w:space="0" w:color="000000"/>
            </w:tcBorders>
          </w:tcPr>
          <w:p w14:paraId="63964780" w14:textId="68DDAEC4" w:rsidR="008D56C8" w:rsidRPr="004A4053" w:rsidRDefault="008D56C8" w:rsidP="008D56C8">
            <w:pPr>
              <w:tabs>
                <w:tab w:val="left" w:pos="720"/>
                <w:tab w:val="left" w:pos="1440"/>
                <w:tab w:val="left" w:pos="2160"/>
                <w:tab w:val="left" w:pos="2940"/>
              </w:tabs>
              <w:spacing w:before="129"/>
              <w:ind w:left="3057" w:hanging="3057"/>
              <w:rPr>
                <w:rFonts w:cs="Arial"/>
              </w:rPr>
            </w:pPr>
            <w:r w:rsidRPr="004A4053">
              <w:rPr>
                <w:rFonts w:cs="Arial"/>
              </w:rPr>
              <w:t>Type Codes &amp; Criteria:</w:t>
            </w:r>
            <w:r w:rsidRPr="004A4053">
              <w:rPr>
                <w:rFonts w:cs="Arial"/>
              </w:rPr>
              <w:tab/>
              <w:t>(A)</w:t>
            </w:r>
            <w:proofErr w:type="spellStart"/>
            <w:r w:rsidRPr="004A4053">
              <w:rPr>
                <w:rFonts w:cs="Arial"/>
              </w:rPr>
              <w:t>lternative</w:t>
            </w:r>
            <w:proofErr w:type="spellEnd"/>
            <w:r w:rsidRPr="004A4053">
              <w:rPr>
                <w:rFonts w:cs="Arial"/>
              </w:rPr>
              <w:t xml:space="preserve"> path (2 systems; 1 </w:t>
            </w:r>
            <w:r w:rsidR="008257B9" w:rsidRPr="004A4053">
              <w:rPr>
                <w:rFonts w:cs="Arial"/>
              </w:rPr>
              <w:t>emergency/abnormal plant evolution</w:t>
            </w:r>
            <w:r w:rsidRPr="004A4053">
              <w:rPr>
                <w:rFonts w:cs="Arial"/>
              </w:rPr>
              <w:t>))</w:t>
            </w:r>
          </w:p>
          <w:p w14:paraId="1741EB9E" w14:textId="77777777" w:rsidR="008D56C8" w:rsidRPr="004A4053" w:rsidRDefault="008D56C8" w:rsidP="008D56C8">
            <w:pPr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(C)</w:t>
            </w:r>
            <w:proofErr w:type="spellStart"/>
            <w:r w:rsidRPr="004A4053">
              <w:rPr>
                <w:rFonts w:cs="Arial"/>
              </w:rPr>
              <w:t>ontrol</w:t>
            </w:r>
            <w:proofErr w:type="spellEnd"/>
            <w:r w:rsidRPr="004A4053">
              <w:rPr>
                <w:rFonts w:cs="Arial"/>
              </w:rPr>
              <w:t xml:space="preserve"> room</w:t>
            </w:r>
          </w:p>
          <w:p w14:paraId="56F8D860" w14:textId="77777777" w:rsidR="008D56C8" w:rsidRPr="004A4053" w:rsidRDefault="008D56C8" w:rsidP="008D56C8">
            <w:pPr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(D)</w:t>
            </w:r>
            <w:proofErr w:type="spellStart"/>
            <w:r w:rsidRPr="004A4053">
              <w:rPr>
                <w:rFonts w:cs="Arial"/>
              </w:rPr>
              <w:t>irect</w:t>
            </w:r>
            <w:proofErr w:type="spellEnd"/>
            <w:r w:rsidRPr="004A4053">
              <w:rPr>
                <w:rFonts w:cs="Arial"/>
              </w:rPr>
              <w:t xml:space="preserve"> from bank (≤ 7)</w:t>
            </w:r>
          </w:p>
          <w:p w14:paraId="2391BBC2" w14:textId="77777777" w:rsidR="008D56C8" w:rsidRPr="004A4053" w:rsidRDefault="008D56C8" w:rsidP="008D56C8">
            <w:pPr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(I)n-plant</w:t>
            </w:r>
          </w:p>
          <w:p w14:paraId="28DCD5FF" w14:textId="77777777" w:rsidR="008D56C8" w:rsidRPr="004A4053" w:rsidRDefault="008D56C8" w:rsidP="008D56C8">
            <w:pPr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(N)</w:t>
            </w:r>
            <w:proofErr w:type="spellStart"/>
            <w:r w:rsidRPr="004A4053">
              <w:rPr>
                <w:rFonts w:cs="Arial"/>
              </w:rPr>
              <w:t>ew</w:t>
            </w:r>
            <w:proofErr w:type="spellEnd"/>
            <w:r w:rsidRPr="004A4053">
              <w:rPr>
                <w:rFonts w:cs="Arial"/>
              </w:rPr>
              <w:t xml:space="preserve"> or (M)</w:t>
            </w:r>
            <w:proofErr w:type="spellStart"/>
            <w:r w:rsidRPr="004A4053">
              <w:rPr>
                <w:rFonts w:cs="Arial"/>
              </w:rPr>
              <w:t>odified</w:t>
            </w:r>
            <w:proofErr w:type="spellEnd"/>
            <w:r w:rsidRPr="004A4053">
              <w:rPr>
                <w:rFonts w:cs="Arial"/>
              </w:rPr>
              <w:t xml:space="preserve"> from bank, including 1(A) (≥ 1/section) </w:t>
            </w:r>
          </w:p>
          <w:p w14:paraId="3B0A6D48" w14:textId="77777777" w:rsidR="008D56C8" w:rsidRPr="004A4053" w:rsidRDefault="008D56C8" w:rsidP="008D56C8">
            <w:pPr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(L)</w:t>
            </w:r>
            <w:proofErr w:type="spellStart"/>
            <w:r w:rsidRPr="004A4053">
              <w:rPr>
                <w:rFonts w:cs="Arial"/>
              </w:rPr>
              <w:t>ast</w:t>
            </w:r>
            <w:proofErr w:type="spellEnd"/>
            <w:r w:rsidRPr="004A4053">
              <w:rPr>
                <w:rFonts w:cs="Arial"/>
              </w:rPr>
              <w:t xml:space="preserve"> NRC exam (≤ 1/section)</w:t>
            </w:r>
          </w:p>
          <w:p w14:paraId="1A0F2E3D" w14:textId="77777777" w:rsidR="008D56C8" w:rsidRPr="004A4053" w:rsidRDefault="008D56C8" w:rsidP="008D56C8">
            <w:pPr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(R)</w:t>
            </w:r>
            <w:proofErr w:type="spellStart"/>
            <w:r w:rsidRPr="004A4053">
              <w:rPr>
                <w:rFonts w:cs="Arial"/>
              </w:rPr>
              <w:t>efueling</w:t>
            </w:r>
            <w:proofErr w:type="spellEnd"/>
            <w:r w:rsidRPr="004A4053">
              <w:rPr>
                <w:rFonts w:cs="Arial"/>
              </w:rPr>
              <w:t xml:space="preserve"> accident (1)</w:t>
            </w:r>
          </w:p>
          <w:p w14:paraId="0DCE8C73" w14:textId="77777777" w:rsidR="008D56C8" w:rsidRPr="004A4053" w:rsidRDefault="008D56C8" w:rsidP="003B41D8">
            <w:pPr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(T)</w:t>
            </w:r>
            <w:proofErr w:type="spellStart"/>
            <w:r w:rsidRPr="004A4053">
              <w:rPr>
                <w:rFonts w:cs="Arial"/>
              </w:rPr>
              <w:t>echnical</w:t>
            </w:r>
            <w:proofErr w:type="spellEnd"/>
            <w:r w:rsidRPr="004A4053">
              <w:rPr>
                <w:rFonts w:cs="Arial"/>
              </w:rPr>
              <w:t xml:space="preserve"> specification (≥ 2)</w:t>
            </w:r>
          </w:p>
          <w:p w14:paraId="536D8DC9" w14:textId="247C0A2A" w:rsidR="003B41D8" w:rsidRPr="004A4053" w:rsidRDefault="003B41D8" w:rsidP="008D56C8">
            <w:pPr>
              <w:spacing w:after="126"/>
              <w:ind w:left="2940"/>
              <w:rPr>
                <w:rFonts w:cs="Arial"/>
              </w:rPr>
            </w:pPr>
            <w:r w:rsidRPr="004A4053">
              <w:rPr>
                <w:rFonts w:cs="Arial"/>
              </w:rPr>
              <w:t>(S)</w:t>
            </w:r>
            <w:proofErr w:type="spellStart"/>
            <w:r w:rsidRPr="004A4053">
              <w:rPr>
                <w:rFonts w:cs="Arial"/>
              </w:rPr>
              <w:t>atisfactory</w:t>
            </w:r>
            <w:proofErr w:type="spellEnd"/>
            <w:r w:rsidRPr="004A4053">
              <w:rPr>
                <w:rFonts w:cs="Arial"/>
              </w:rPr>
              <w:t xml:space="preserve"> or (U)</w:t>
            </w:r>
            <w:proofErr w:type="spellStart"/>
            <w:r w:rsidRPr="004A4053">
              <w:rPr>
                <w:rFonts w:cs="Arial"/>
              </w:rPr>
              <w:t>nsatisfactory</w:t>
            </w:r>
            <w:proofErr w:type="spellEnd"/>
          </w:p>
        </w:tc>
      </w:tr>
    </w:tbl>
    <w:p w14:paraId="0F1BC74B" w14:textId="77777777" w:rsidR="00B402AA" w:rsidRPr="004A4053" w:rsidRDefault="00B402AA" w:rsidP="00B23978">
      <w:pPr>
        <w:pStyle w:val="Heading3"/>
        <w:numPr>
          <w:ilvl w:val="0"/>
          <w:numId w:val="0"/>
        </w:numPr>
        <w:rPr>
          <w:rFonts w:cs="Arial"/>
        </w:rPr>
      </w:pPr>
    </w:p>
    <w:sectPr w:rsidR="00B402AA" w:rsidRPr="004A4053" w:rsidSect="00D67AFD">
      <w:type w:val="oddPage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29AA8" w14:textId="77777777" w:rsidR="00005680" w:rsidRDefault="00005680" w:rsidP="00645ADC">
      <w:r>
        <w:separator/>
      </w:r>
    </w:p>
  </w:endnote>
  <w:endnote w:type="continuationSeparator" w:id="0">
    <w:p w14:paraId="7DF2C5BC" w14:textId="77777777" w:rsidR="00005680" w:rsidRDefault="00005680" w:rsidP="00645ADC">
      <w:r>
        <w:continuationSeparator/>
      </w:r>
    </w:p>
  </w:endnote>
  <w:endnote w:type="continuationNotice" w:id="1">
    <w:p w14:paraId="2FA20990" w14:textId="77777777" w:rsidR="00005680" w:rsidRDefault="00005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5EF1F" w14:textId="77777777" w:rsidR="00005680" w:rsidRDefault="00005680" w:rsidP="00645ADC">
      <w:r>
        <w:separator/>
      </w:r>
    </w:p>
  </w:footnote>
  <w:footnote w:type="continuationSeparator" w:id="0">
    <w:p w14:paraId="0FAB7AEA" w14:textId="77777777" w:rsidR="00005680" w:rsidRDefault="00005680" w:rsidP="00645ADC">
      <w:r>
        <w:continuationSeparator/>
      </w:r>
    </w:p>
  </w:footnote>
  <w:footnote w:type="continuationNotice" w:id="1">
    <w:p w14:paraId="7E4F2FD6" w14:textId="77777777" w:rsidR="00005680" w:rsidRDefault="000056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AA490F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1C3A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84C1DB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CE24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0211E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ADC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C8297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418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C075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F64B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702D924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00000000"/>
    <w:name w:val="AutoList1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0"/>
    <w:multiLevelType w:val="multilevel"/>
    <w:tmpl w:val="00000000"/>
    <w:name w:val="AutoList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F"/>
    <w:multiLevelType w:val="multilevel"/>
    <w:tmpl w:val="00000000"/>
    <w:name w:val="AutoList36"/>
    <w:lvl w:ilvl="0">
      <w:start w:val="1"/>
      <w:numFmt w:val="lowerLetter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2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7C46FD"/>
    <w:multiLevelType w:val="hybridMultilevel"/>
    <w:tmpl w:val="717C3FE4"/>
    <w:lvl w:ilvl="0" w:tplc="818AF00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9330D3A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9F654D7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1F236C4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06077B"/>
    <w:multiLevelType w:val="multilevel"/>
    <w:tmpl w:val="67F0BE42"/>
    <w:lvl w:ilvl="0">
      <w:start w:val="1"/>
      <w:numFmt w:val="lowerLetter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(%2)"/>
      <w:legacy w:legacy="1" w:legacySpace="0" w:legacyIndent="0"/>
      <w:lvlJc w:val="left"/>
      <w:pPr>
        <w:ind w:left="0" w:firstLine="0"/>
      </w:pPr>
    </w:lvl>
    <w:lvl w:ilvl="2">
      <w:start w:val="1"/>
      <w:numFmt w:val="lowerLetter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lowerLetter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3" w15:restartNumberingAfterBreak="0">
    <w:nsid w:val="16091268"/>
    <w:multiLevelType w:val="multilevel"/>
    <w:tmpl w:val="97D65402"/>
    <w:numStyleLink w:val="NUREGListStyle"/>
  </w:abstractNum>
  <w:abstractNum w:abstractNumId="24" w15:restartNumberingAfterBreak="0">
    <w:nsid w:val="17AF53B5"/>
    <w:multiLevelType w:val="hybridMultilevel"/>
    <w:tmpl w:val="341227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B0B1CFE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7A1FE9"/>
    <w:multiLevelType w:val="hybridMultilevel"/>
    <w:tmpl w:val="4306930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79656A0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25C82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57B0F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ACA1990"/>
    <w:multiLevelType w:val="hybridMultilevel"/>
    <w:tmpl w:val="D86E95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C147B4A"/>
    <w:multiLevelType w:val="hybridMultilevel"/>
    <w:tmpl w:val="2AFC70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04B61"/>
    <w:multiLevelType w:val="multilevel"/>
    <w:tmpl w:val="F3780124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EC122C"/>
    <w:multiLevelType w:val="hybridMultilevel"/>
    <w:tmpl w:val="D86AED2A"/>
    <w:lvl w:ilvl="0" w:tplc="FAE246F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C466371"/>
    <w:multiLevelType w:val="hybridMultilevel"/>
    <w:tmpl w:val="83386A56"/>
    <w:lvl w:ilvl="0" w:tplc="0334313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E461735"/>
    <w:multiLevelType w:val="hybridMultilevel"/>
    <w:tmpl w:val="35D48F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4E19D0"/>
    <w:multiLevelType w:val="hybridMultilevel"/>
    <w:tmpl w:val="F658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B3348"/>
    <w:multiLevelType w:val="hybridMultilevel"/>
    <w:tmpl w:val="55C625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26178F"/>
    <w:multiLevelType w:val="hybridMultilevel"/>
    <w:tmpl w:val="E7DC6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A231C15"/>
    <w:multiLevelType w:val="hybridMultilevel"/>
    <w:tmpl w:val="F11C470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BDE771B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47" w15:restartNumberingAfterBreak="0">
    <w:nsid w:val="70083FDC"/>
    <w:multiLevelType w:val="hybridMultilevel"/>
    <w:tmpl w:val="15A0E3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16"/>
  </w:num>
  <w:num w:numId="3">
    <w:abstractNumId w:val="34"/>
  </w:num>
  <w:num w:numId="4">
    <w:abstractNumId w:val="43"/>
  </w:num>
  <w:num w:numId="5">
    <w:abstractNumId w:val="36"/>
  </w:num>
  <w:num w:numId="6">
    <w:abstractNumId w:val="29"/>
  </w:num>
  <w:num w:numId="7">
    <w:abstractNumId w:val="18"/>
  </w:num>
  <w:num w:numId="8">
    <w:abstractNumId w:val="23"/>
  </w:num>
  <w:num w:numId="9">
    <w:abstractNumId w:val="17"/>
  </w:num>
  <w:num w:numId="10">
    <w:abstractNumId w:val="20"/>
  </w:num>
  <w:num w:numId="11">
    <w:abstractNumId w:val="35"/>
  </w:num>
  <w:num w:numId="12">
    <w:abstractNumId w:val="42"/>
  </w:num>
  <w:num w:numId="13">
    <w:abstractNumId w:val="25"/>
  </w:num>
  <w:num w:numId="14">
    <w:abstractNumId w:val="39"/>
  </w:num>
  <w:num w:numId="15">
    <w:abstractNumId w:val="47"/>
  </w:num>
  <w:num w:numId="16">
    <w:abstractNumId w:val="32"/>
  </w:num>
  <w:num w:numId="17">
    <w:abstractNumId w:val="15"/>
    <w:lvlOverride w:ilvl="0">
      <w:startOverride w:val="4"/>
      <w:lvl w:ilvl="0">
        <w:start w:val="4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8">
    <w:abstractNumId w:val="26"/>
  </w:num>
  <w:num w:numId="19">
    <w:abstractNumId w:val="24"/>
  </w:num>
  <w:num w:numId="20">
    <w:abstractNumId w:val="41"/>
  </w:num>
  <w:num w:numId="21">
    <w:abstractNumId w:val="14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22">
    <w:abstractNumId w:val="31"/>
  </w:num>
  <w:num w:numId="23">
    <w:abstractNumId w:val="44"/>
  </w:num>
  <w:num w:numId="24">
    <w:abstractNumId w:val="27"/>
  </w:num>
  <w:num w:numId="25">
    <w:abstractNumId w:val="37"/>
  </w:num>
  <w:num w:numId="26">
    <w:abstractNumId w:val="22"/>
  </w:num>
  <w:num w:numId="27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28">
    <w:abstractNumId w:val="19"/>
  </w:num>
  <w:num w:numId="29">
    <w:abstractNumId w:val="21"/>
  </w:num>
  <w:num w:numId="30">
    <w:abstractNumId w:val="38"/>
  </w:num>
  <w:num w:numId="3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32">
    <w:abstractNumId w:val="40"/>
  </w:num>
  <w:num w:numId="33">
    <w:abstractNumId w:val="36"/>
  </w:num>
  <w:num w:numId="34">
    <w:abstractNumId w:val="36"/>
  </w:num>
  <w:num w:numId="35">
    <w:abstractNumId w:val="36"/>
  </w:num>
  <w:num w:numId="36">
    <w:abstractNumId w:val="33"/>
  </w:num>
  <w:num w:numId="37">
    <w:abstractNumId w:val="45"/>
  </w:num>
  <w:num w:numId="38">
    <w:abstractNumId w:val="28"/>
  </w:num>
  <w:num w:numId="39">
    <w:abstractNumId w:val="30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1AC5"/>
    <w:rsid w:val="00005680"/>
    <w:rsid w:val="00005792"/>
    <w:rsid w:val="00010D35"/>
    <w:rsid w:val="00010ED4"/>
    <w:rsid w:val="00011121"/>
    <w:rsid w:val="000139B3"/>
    <w:rsid w:val="0001425F"/>
    <w:rsid w:val="000247C9"/>
    <w:rsid w:val="00024B48"/>
    <w:rsid w:val="00026959"/>
    <w:rsid w:val="00030CF8"/>
    <w:rsid w:val="0003500F"/>
    <w:rsid w:val="0003590C"/>
    <w:rsid w:val="00036137"/>
    <w:rsid w:val="0004115B"/>
    <w:rsid w:val="00042DFF"/>
    <w:rsid w:val="00043ED9"/>
    <w:rsid w:val="000503DF"/>
    <w:rsid w:val="00052C0E"/>
    <w:rsid w:val="00052C96"/>
    <w:rsid w:val="00053EAE"/>
    <w:rsid w:val="000557BD"/>
    <w:rsid w:val="00063774"/>
    <w:rsid w:val="000769E9"/>
    <w:rsid w:val="00081952"/>
    <w:rsid w:val="000841BD"/>
    <w:rsid w:val="00086A9B"/>
    <w:rsid w:val="00093F9E"/>
    <w:rsid w:val="000944CF"/>
    <w:rsid w:val="000A1DFF"/>
    <w:rsid w:val="000A3908"/>
    <w:rsid w:val="000A3B02"/>
    <w:rsid w:val="000A6096"/>
    <w:rsid w:val="000B0ADA"/>
    <w:rsid w:val="000B19C6"/>
    <w:rsid w:val="000B49A1"/>
    <w:rsid w:val="000C1710"/>
    <w:rsid w:val="000C2238"/>
    <w:rsid w:val="000C3C9E"/>
    <w:rsid w:val="000C52D5"/>
    <w:rsid w:val="000E4EBA"/>
    <w:rsid w:val="000E5A4E"/>
    <w:rsid w:val="000E633D"/>
    <w:rsid w:val="000F483B"/>
    <w:rsid w:val="000F6D18"/>
    <w:rsid w:val="000F7E0A"/>
    <w:rsid w:val="000F7FCA"/>
    <w:rsid w:val="00101431"/>
    <w:rsid w:val="00101E68"/>
    <w:rsid w:val="00106606"/>
    <w:rsid w:val="00112298"/>
    <w:rsid w:val="0011569D"/>
    <w:rsid w:val="0012229D"/>
    <w:rsid w:val="00122EEB"/>
    <w:rsid w:val="00137117"/>
    <w:rsid w:val="001412D7"/>
    <w:rsid w:val="00141B61"/>
    <w:rsid w:val="0014409A"/>
    <w:rsid w:val="00147C7D"/>
    <w:rsid w:val="00152416"/>
    <w:rsid w:val="001540CA"/>
    <w:rsid w:val="0016193B"/>
    <w:rsid w:val="00170595"/>
    <w:rsid w:val="00172BEB"/>
    <w:rsid w:val="00172F2A"/>
    <w:rsid w:val="00182C6E"/>
    <w:rsid w:val="0018446B"/>
    <w:rsid w:val="00184C52"/>
    <w:rsid w:val="00184CD2"/>
    <w:rsid w:val="00192C9C"/>
    <w:rsid w:val="001A2501"/>
    <w:rsid w:val="001A3E31"/>
    <w:rsid w:val="001A40BE"/>
    <w:rsid w:val="001A5FE6"/>
    <w:rsid w:val="001B4416"/>
    <w:rsid w:val="001C184C"/>
    <w:rsid w:val="001C26BF"/>
    <w:rsid w:val="001C3A2B"/>
    <w:rsid w:val="001C40D5"/>
    <w:rsid w:val="001D07CC"/>
    <w:rsid w:val="001D0853"/>
    <w:rsid w:val="001D52E5"/>
    <w:rsid w:val="001D6BA0"/>
    <w:rsid w:val="001E3CBF"/>
    <w:rsid w:val="001E4FCD"/>
    <w:rsid w:val="001E54ED"/>
    <w:rsid w:val="001E5E21"/>
    <w:rsid w:val="001E7C26"/>
    <w:rsid w:val="001F05D2"/>
    <w:rsid w:val="001F2EA9"/>
    <w:rsid w:val="001F469F"/>
    <w:rsid w:val="001F48E5"/>
    <w:rsid w:val="001F50D5"/>
    <w:rsid w:val="001F76A0"/>
    <w:rsid w:val="002063EB"/>
    <w:rsid w:val="002207B1"/>
    <w:rsid w:val="002249C1"/>
    <w:rsid w:val="00225E4F"/>
    <w:rsid w:val="00231CF3"/>
    <w:rsid w:val="0024203F"/>
    <w:rsid w:val="00242768"/>
    <w:rsid w:val="00244871"/>
    <w:rsid w:val="0024567C"/>
    <w:rsid w:val="00245F8B"/>
    <w:rsid w:val="0024660A"/>
    <w:rsid w:val="002479FC"/>
    <w:rsid w:val="0025063D"/>
    <w:rsid w:val="00250802"/>
    <w:rsid w:val="00253C05"/>
    <w:rsid w:val="0025645F"/>
    <w:rsid w:val="0025794F"/>
    <w:rsid w:val="002622F6"/>
    <w:rsid w:val="002666A4"/>
    <w:rsid w:val="00267449"/>
    <w:rsid w:val="0026748F"/>
    <w:rsid w:val="00275F4F"/>
    <w:rsid w:val="00280019"/>
    <w:rsid w:val="00283F74"/>
    <w:rsid w:val="00292BC4"/>
    <w:rsid w:val="00297FC5"/>
    <w:rsid w:val="002A48EE"/>
    <w:rsid w:val="002B5366"/>
    <w:rsid w:val="002B5DFF"/>
    <w:rsid w:val="002C261B"/>
    <w:rsid w:val="002C7125"/>
    <w:rsid w:val="002D3756"/>
    <w:rsid w:val="002D74EA"/>
    <w:rsid w:val="002E0368"/>
    <w:rsid w:val="002E4139"/>
    <w:rsid w:val="002E52E8"/>
    <w:rsid w:val="002E66ED"/>
    <w:rsid w:val="002F1161"/>
    <w:rsid w:val="002F4A77"/>
    <w:rsid w:val="00302743"/>
    <w:rsid w:val="00305099"/>
    <w:rsid w:val="00307C2D"/>
    <w:rsid w:val="003121F0"/>
    <w:rsid w:val="003124E0"/>
    <w:rsid w:val="00312E71"/>
    <w:rsid w:val="00313D9D"/>
    <w:rsid w:val="003213B4"/>
    <w:rsid w:val="00321A8C"/>
    <w:rsid w:val="00331D8F"/>
    <w:rsid w:val="00334658"/>
    <w:rsid w:val="003366EF"/>
    <w:rsid w:val="003369D9"/>
    <w:rsid w:val="0034152C"/>
    <w:rsid w:val="00344A73"/>
    <w:rsid w:val="00345897"/>
    <w:rsid w:val="0036420E"/>
    <w:rsid w:val="003647F9"/>
    <w:rsid w:val="00365778"/>
    <w:rsid w:val="00372656"/>
    <w:rsid w:val="00375AF3"/>
    <w:rsid w:val="003844C7"/>
    <w:rsid w:val="0038695D"/>
    <w:rsid w:val="00386962"/>
    <w:rsid w:val="00386DE7"/>
    <w:rsid w:val="00396F51"/>
    <w:rsid w:val="003976F6"/>
    <w:rsid w:val="00397F74"/>
    <w:rsid w:val="003A1145"/>
    <w:rsid w:val="003A11A6"/>
    <w:rsid w:val="003A5F65"/>
    <w:rsid w:val="003A5F8A"/>
    <w:rsid w:val="003A70E3"/>
    <w:rsid w:val="003B02B4"/>
    <w:rsid w:val="003B02C6"/>
    <w:rsid w:val="003B0630"/>
    <w:rsid w:val="003B0A1E"/>
    <w:rsid w:val="003B41D8"/>
    <w:rsid w:val="003B7DBD"/>
    <w:rsid w:val="003C6F01"/>
    <w:rsid w:val="003D0F40"/>
    <w:rsid w:val="003D7DE3"/>
    <w:rsid w:val="003D7ED7"/>
    <w:rsid w:val="003E1411"/>
    <w:rsid w:val="003E4AE3"/>
    <w:rsid w:val="003E62E9"/>
    <w:rsid w:val="003E62FE"/>
    <w:rsid w:val="003F1ECB"/>
    <w:rsid w:val="003F2875"/>
    <w:rsid w:val="003F3C38"/>
    <w:rsid w:val="0040045B"/>
    <w:rsid w:val="0040544C"/>
    <w:rsid w:val="004055CD"/>
    <w:rsid w:val="004106B1"/>
    <w:rsid w:val="004150D1"/>
    <w:rsid w:val="00420C9A"/>
    <w:rsid w:val="00422BF6"/>
    <w:rsid w:val="00423120"/>
    <w:rsid w:val="00424E47"/>
    <w:rsid w:val="00425FDD"/>
    <w:rsid w:val="004348B0"/>
    <w:rsid w:val="00436B4C"/>
    <w:rsid w:val="00446743"/>
    <w:rsid w:val="004512D7"/>
    <w:rsid w:val="00451AAA"/>
    <w:rsid w:val="00452C78"/>
    <w:rsid w:val="0045326B"/>
    <w:rsid w:val="00455BBA"/>
    <w:rsid w:val="004575BF"/>
    <w:rsid w:val="00463779"/>
    <w:rsid w:val="004637F7"/>
    <w:rsid w:val="004745EB"/>
    <w:rsid w:val="00475D4E"/>
    <w:rsid w:val="004860C3"/>
    <w:rsid w:val="00487FAD"/>
    <w:rsid w:val="004951A8"/>
    <w:rsid w:val="0049760A"/>
    <w:rsid w:val="00497DCB"/>
    <w:rsid w:val="004A2AD2"/>
    <w:rsid w:val="004A2BFC"/>
    <w:rsid w:val="004A4053"/>
    <w:rsid w:val="004A5881"/>
    <w:rsid w:val="004A6674"/>
    <w:rsid w:val="004A7E43"/>
    <w:rsid w:val="004B7021"/>
    <w:rsid w:val="004B7953"/>
    <w:rsid w:val="004C066E"/>
    <w:rsid w:val="004C3551"/>
    <w:rsid w:val="004C4B80"/>
    <w:rsid w:val="004C645C"/>
    <w:rsid w:val="004C7BF5"/>
    <w:rsid w:val="004D095A"/>
    <w:rsid w:val="004D0CB9"/>
    <w:rsid w:val="004E24CF"/>
    <w:rsid w:val="004E5044"/>
    <w:rsid w:val="004E6DF8"/>
    <w:rsid w:val="004F1AF9"/>
    <w:rsid w:val="004F38B9"/>
    <w:rsid w:val="004F42AE"/>
    <w:rsid w:val="004F4C07"/>
    <w:rsid w:val="004F6C60"/>
    <w:rsid w:val="004F7665"/>
    <w:rsid w:val="00503915"/>
    <w:rsid w:val="00505709"/>
    <w:rsid w:val="00512901"/>
    <w:rsid w:val="005243F1"/>
    <w:rsid w:val="00530647"/>
    <w:rsid w:val="00532E97"/>
    <w:rsid w:val="00532EFE"/>
    <w:rsid w:val="00537507"/>
    <w:rsid w:val="00537C36"/>
    <w:rsid w:val="005409CB"/>
    <w:rsid w:val="00541B88"/>
    <w:rsid w:val="0054265D"/>
    <w:rsid w:val="00543604"/>
    <w:rsid w:val="00543FF6"/>
    <w:rsid w:val="00544205"/>
    <w:rsid w:val="00553092"/>
    <w:rsid w:val="00553F42"/>
    <w:rsid w:val="00555F80"/>
    <w:rsid w:val="0056298E"/>
    <w:rsid w:val="00564360"/>
    <w:rsid w:val="00573BB4"/>
    <w:rsid w:val="005812B8"/>
    <w:rsid w:val="00582A5B"/>
    <w:rsid w:val="00586537"/>
    <w:rsid w:val="005942AC"/>
    <w:rsid w:val="005977D0"/>
    <w:rsid w:val="0059797F"/>
    <w:rsid w:val="005A26FB"/>
    <w:rsid w:val="005A2A0E"/>
    <w:rsid w:val="005A2FFF"/>
    <w:rsid w:val="005A790B"/>
    <w:rsid w:val="005C51AF"/>
    <w:rsid w:val="005C652C"/>
    <w:rsid w:val="005C7A0F"/>
    <w:rsid w:val="005C7D84"/>
    <w:rsid w:val="005D1A2C"/>
    <w:rsid w:val="005D4D07"/>
    <w:rsid w:val="005D5076"/>
    <w:rsid w:val="005E08DC"/>
    <w:rsid w:val="005E0A36"/>
    <w:rsid w:val="005E6753"/>
    <w:rsid w:val="005E6B02"/>
    <w:rsid w:val="005E7123"/>
    <w:rsid w:val="005F0061"/>
    <w:rsid w:val="005F2C47"/>
    <w:rsid w:val="005F2DD4"/>
    <w:rsid w:val="006006FC"/>
    <w:rsid w:val="0060679B"/>
    <w:rsid w:val="00607229"/>
    <w:rsid w:val="006073AF"/>
    <w:rsid w:val="00610006"/>
    <w:rsid w:val="00611372"/>
    <w:rsid w:val="00611F66"/>
    <w:rsid w:val="006160F1"/>
    <w:rsid w:val="00634847"/>
    <w:rsid w:val="006411F7"/>
    <w:rsid w:val="00645ADC"/>
    <w:rsid w:val="00655985"/>
    <w:rsid w:val="00665B55"/>
    <w:rsid w:val="00667E64"/>
    <w:rsid w:val="00683235"/>
    <w:rsid w:val="006854FB"/>
    <w:rsid w:val="006932D7"/>
    <w:rsid w:val="00693974"/>
    <w:rsid w:val="00693CFB"/>
    <w:rsid w:val="006950BF"/>
    <w:rsid w:val="006A1782"/>
    <w:rsid w:val="006A4CB6"/>
    <w:rsid w:val="006A4E4F"/>
    <w:rsid w:val="006A6998"/>
    <w:rsid w:val="006B066E"/>
    <w:rsid w:val="006B3E81"/>
    <w:rsid w:val="006B5511"/>
    <w:rsid w:val="006C1159"/>
    <w:rsid w:val="006C7129"/>
    <w:rsid w:val="006C7A21"/>
    <w:rsid w:val="006D2986"/>
    <w:rsid w:val="006D54C0"/>
    <w:rsid w:val="006D5677"/>
    <w:rsid w:val="006D7BD3"/>
    <w:rsid w:val="006E0C6F"/>
    <w:rsid w:val="006E1A84"/>
    <w:rsid w:val="006E30F6"/>
    <w:rsid w:val="006E76D3"/>
    <w:rsid w:val="006F0BD7"/>
    <w:rsid w:val="006F609C"/>
    <w:rsid w:val="006F7620"/>
    <w:rsid w:val="00706590"/>
    <w:rsid w:val="007127B6"/>
    <w:rsid w:val="0071307E"/>
    <w:rsid w:val="00713A04"/>
    <w:rsid w:val="007144F5"/>
    <w:rsid w:val="00715D2D"/>
    <w:rsid w:val="00717F90"/>
    <w:rsid w:val="007211E7"/>
    <w:rsid w:val="007225A9"/>
    <w:rsid w:val="00725252"/>
    <w:rsid w:val="00727D65"/>
    <w:rsid w:val="00733654"/>
    <w:rsid w:val="00735E05"/>
    <w:rsid w:val="00751106"/>
    <w:rsid w:val="007572E5"/>
    <w:rsid w:val="00760E99"/>
    <w:rsid w:val="007665EB"/>
    <w:rsid w:val="0077059B"/>
    <w:rsid w:val="00771569"/>
    <w:rsid w:val="00771964"/>
    <w:rsid w:val="00773C52"/>
    <w:rsid w:val="00776D32"/>
    <w:rsid w:val="00781CAC"/>
    <w:rsid w:val="00787741"/>
    <w:rsid w:val="00793EA2"/>
    <w:rsid w:val="007A0C55"/>
    <w:rsid w:val="007A14C3"/>
    <w:rsid w:val="007A389C"/>
    <w:rsid w:val="007A422E"/>
    <w:rsid w:val="007A6C66"/>
    <w:rsid w:val="007A6CA7"/>
    <w:rsid w:val="007A7027"/>
    <w:rsid w:val="007B33B6"/>
    <w:rsid w:val="007B36CA"/>
    <w:rsid w:val="007B48E2"/>
    <w:rsid w:val="007B705B"/>
    <w:rsid w:val="007B7959"/>
    <w:rsid w:val="007B7B96"/>
    <w:rsid w:val="007C06D4"/>
    <w:rsid w:val="007C1702"/>
    <w:rsid w:val="007C1BB1"/>
    <w:rsid w:val="007C4237"/>
    <w:rsid w:val="007C491C"/>
    <w:rsid w:val="007D44F9"/>
    <w:rsid w:val="007D4B76"/>
    <w:rsid w:val="007D608D"/>
    <w:rsid w:val="007D788A"/>
    <w:rsid w:val="007E3330"/>
    <w:rsid w:val="007F024F"/>
    <w:rsid w:val="007F033B"/>
    <w:rsid w:val="007F2D37"/>
    <w:rsid w:val="00801C2A"/>
    <w:rsid w:val="0081312E"/>
    <w:rsid w:val="00815E3C"/>
    <w:rsid w:val="00821047"/>
    <w:rsid w:val="0082145E"/>
    <w:rsid w:val="0082346A"/>
    <w:rsid w:val="008241C2"/>
    <w:rsid w:val="008257B9"/>
    <w:rsid w:val="00831CE3"/>
    <w:rsid w:val="008338E2"/>
    <w:rsid w:val="008370A4"/>
    <w:rsid w:val="00837FC6"/>
    <w:rsid w:val="00844862"/>
    <w:rsid w:val="008469DD"/>
    <w:rsid w:val="00846E3C"/>
    <w:rsid w:val="00850DA0"/>
    <w:rsid w:val="008519E7"/>
    <w:rsid w:val="008527A2"/>
    <w:rsid w:val="008579C0"/>
    <w:rsid w:val="008619D0"/>
    <w:rsid w:val="00866121"/>
    <w:rsid w:val="00867F7F"/>
    <w:rsid w:val="00871F17"/>
    <w:rsid w:val="00872CC5"/>
    <w:rsid w:val="00876635"/>
    <w:rsid w:val="008835A1"/>
    <w:rsid w:val="00884589"/>
    <w:rsid w:val="008874B9"/>
    <w:rsid w:val="00887C97"/>
    <w:rsid w:val="00890E67"/>
    <w:rsid w:val="008937AC"/>
    <w:rsid w:val="00897089"/>
    <w:rsid w:val="008A26E6"/>
    <w:rsid w:val="008A5635"/>
    <w:rsid w:val="008B3DAC"/>
    <w:rsid w:val="008B4CA6"/>
    <w:rsid w:val="008B56ED"/>
    <w:rsid w:val="008B7D29"/>
    <w:rsid w:val="008C0C61"/>
    <w:rsid w:val="008C3194"/>
    <w:rsid w:val="008C3ACE"/>
    <w:rsid w:val="008D317A"/>
    <w:rsid w:val="008D44A9"/>
    <w:rsid w:val="008D56C8"/>
    <w:rsid w:val="008E1536"/>
    <w:rsid w:val="008E2350"/>
    <w:rsid w:val="008E4A0A"/>
    <w:rsid w:val="008E5460"/>
    <w:rsid w:val="008E6AE2"/>
    <w:rsid w:val="008E700E"/>
    <w:rsid w:val="008F27A0"/>
    <w:rsid w:val="008F6718"/>
    <w:rsid w:val="009033CC"/>
    <w:rsid w:val="00903ACF"/>
    <w:rsid w:val="009052B3"/>
    <w:rsid w:val="00910553"/>
    <w:rsid w:val="0091318B"/>
    <w:rsid w:val="0092118A"/>
    <w:rsid w:val="0092131F"/>
    <w:rsid w:val="00921424"/>
    <w:rsid w:val="009259E4"/>
    <w:rsid w:val="0092720D"/>
    <w:rsid w:val="0093730A"/>
    <w:rsid w:val="0093771D"/>
    <w:rsid w:val="00940AFA"/>
    <w:rsid w:val="009466D9"/>
    <w:rsid w:val="00946D49"/>
    <w:rsid w:val="00947AB7"/>
    <w:rsid w:val="00954449"/>
    <w:rsid w:val="00957B8E"/>
    <w:rsid w:val="00963468"/>
    <w:rsid w:val="009647DA"/>
    <w:rsid w:val="00976C54"/>
    <w:rsid w:val="00977D31"/>
    <w:rsid w:val="00984417"/>
    <w:rsid w:val="00985522"/>
    <w:rsid w:val="0099049E"/>
    <w:rsid w:val="009970DC"/>
    <w:rsid w:val="00997A26"/>
    <w:rsid w:val="009A1F63"/>
    <w:rsid w:val="009A26E5"/>
    <w:rsid w:val="009A274C"/>
    <w:rsid w:val="009A3C4C"/>
    <w:rsid w:val="009A551E"/>
    <w:rsid w:val="009A6C3A"/>
    <w:rsid w:val="009B0C83"/>
    <w:rsid w:val="009B2726"/>
    <w:rsid w:val="009C1E13"/>
    <w:rsid w:val="009C3A5D"/>
    <w:rsid w:val="009C704F"/>
    <w:rsid w:val="009D032F"/>
    <w:rsid w:val="009D625B"/>
    <w:rsid w:val="009E00F5"/>
    <w:rsid w:val="009E0BB8"/>
    <w:rsid w:val="009E1C4D"/>
    <w:rsid w:val="009E4E1E"/>
    <w:rsid w:val="009F160E"/>
    <w:rsid w:val="009F6BE1"/>
    <w:rsid w:val="00A0115A"/>
    <w:rsid w:val="00A0197F"/>
    <w:rsid w:val="00A042A0"/>
    <w:rsid w:val="00A13ADD"/>
    <w:rsid w:val="00A157D7"/>
    <w:rsid w:val="00A16C0F"/>
    <w:rsid w:val="00A21F43"/>
    <w:rsid w:val="00A2396C"/>
    <w:rsid w:val="00A32F00"/>
    <w:rsid w:val="00A41E4C"/>
    <w:rsid w:val="00A4279C"/>
    <w:rsid w:val="00A46D5B"/>
    <w:rsid w:val="00A53BD1"/>
    <w:rsid w:val="00A56CA4"/>
    <w:rsid w:val="00A573D7"/>
    <w:rsid w:val="00A5781F"/>
    <w:rsid w:val="00A61BAD"/>
    <w:rsid w:val="00A62633"/>
    <w:rsid w:val="00A6445E"/>
    <w:rsid w:val="00A6505D"/>
    <w:rsid w:val="00A66251"/>
    <w:rsid w:val="00A844E5"/>
    <w:rsid w:val="00A86D4B"/>
    <w:rsid w:val="00A93391"/>
    <w:rsid w:val="00AA00A8"/>
    <w:rsid w:val="00AA0168"/>
    <w:rsid w:val="00AA1D70"/>
    <w:rsid w:val="00AA5A7C"/>
    <w:rsid w:val="00AB2328"/>
    <w:rsid w:val="00AB2E00"/>
    <w:rsid w:val="00AB3E99"/>
    <w:rsid w:val="00AC724F"/>
    <w:rsid w:val="00AD063B"/>
    <w:rsid w:val="00AD0FB0"/>
    <w:rsid w:val="00AD1699"/>
    <w:rsid w:val="00AD24EC"/>
    <w:rsid w:val="00AD3E29"/>
    <w:rsid w:val="00AD7770"/>
    <w:rsid w:val="00AE6465"/>
    <w:rsid w:val="00AE7458"/>
    <w:rsid w:val="00AF325E"/>
    <w:rsid w:val="00AF788A"/>
    <w:rsid w:val="00B02D6B"/>
    <w:rsid w:val="00B07117"/>
    <w:rsid w:val="00B158B3"/>
    <w:rsid w:val="00B1623A"/>
    <w:rsid w:val="00B17DBB"/>
    <w:rsid w:val="00B21D98"/>
    <w:rsid w:val="00B23978"/>
    <w:rsid w:val="00B272BD"/>
    <w:rsid w:val="00B273A3"/>
    <w:rsid w:val="00B279E2"/>
    <w:rsid w:val="00B30E78"/>
    <w:rsid w:val="00B310FC"/>
    <w:rsid w:val="00B402AA"/>
    <w:rsid w:val="00B4133A"/>
    <w:rsid w:val="00B428B9"/>
    <w:rsid w:val="00B45443"/>
    <w:rsid w:val="00B52117"/>
    <w:rsid w:val="00B53CBD"/>
    <w:rsid w:val="00B57743"/>
    <w:rsid w:val="00B651D3"/>
    <w:rsid w:val="00B7343B"/>
    <w:rsid w:val="00B737DA"/>
    <w:rsid w:val="00B817DE"/>
    <w:rsid w:val="00B81EE8"/>
    <w:rsid w:val="00B917E5"/>
    <w:rsid w:val="00B95280"/>
    <w:rsid w:val="00B9608B"/>
    <w:rsid w:val="00B9675B"/>
    <w:rsid w:val="00B97982"/>
    <w:rsid w:val="00BA5C39"/>
    <w:rsid w:val="00BA65EB"/>
    <w:rsid w:val="00BA6DB3"/>
    <w:rsid w:val="00BB2C72"/>
    <w:rsid w:val="00BB5C72"/>
    <w:rsid w:val="00BB73F0"/>
    <w:rsid w:val="00BC04FE"/>
    <w:rsid w:val="00BC06C3"/>
    <w:rsid w:val="00BC1427"/>
    <w:rsid w:val="00BC347F"/>
    <w:rsid w:val="00BC3C82"/>
    <w:rsid w:val="00BC4CD3"/>
    <w:rsid w:val="00BD1C70"/>
    <w:rsid w:val="00BD1EAB"/>
    <w:rsid w:val="00BD3F8E"/>
    <w:rsid w:val="00BE5054"/>
    <w:rsid w:val="00BE539F"/>
    <w:rsid w:val="00BF21C7"/>
    <w:rsid w:val="00BF4FEA"/>
    <w:rsid w:val="00C0078F"/>
    <w:rsid w:val="00C05BDD"/>
    <w:rsid w:val="00C11817"/>
    <w:rsid w:val="00C11DF1"/>
    <w:rsid w:val="00C17A44"/>
    <w:rsid w:val="00C22EC4"/>
    <w:rsid w:val="00C25622"/>
    <w:rsid w:val="00C330B9"/>
    <w:rsid w:val="00C33B18"/>
    <w:rsid w:val="00C400C5"/>
    <w:rsid w:val="00C41CF7"/>
    <w:rsid w:val="00C41F2B"/>
    <w:rsid w:val="00C44C8A"/>
    <w:rsid w:val="00C46DF9"/>
    <w:rsid w:val="00C52378"/>
    <w:rsid w:val="00C52E7E"/>
    <w:rsid w:val="00C53024"/>
    <w:rsid w:val="00C57B1B"/>
    <w:rsid w:val="00C57ED8"/>
    <w:rsid w:val="00C607A4"/>
    <w:rsid w:val="00C63DA1"/>
    <w:rsid w:val="00C70E7A"/>
    <w:rsid w:val="00C75873"/>
    <w:rsid w:val="00C758F6"/>
    <w:rsid w:val="00C7664C"/>
    <w:rsid w:val="00C81CBC"/>
    <w:rsid w:val="00C82E8F"/>
    <w:rsid w:val="00C97BB3"/>
    <w:rsid w:val="00CA3FA9"/>
    <w:rsid w:val="00CA568B"/>
    <w:rsid w:val="00CB1822"/>
    <w:rsid w:val="00CB190D"/>
    <w:rsid w:val="00CB2C48"/>
    <w:rsid w:val="00CC037C"/>
    <w:rsid w:val="00CC08A6"/>
    <w:rsid w:val="00CC455B"/>
    <w:rsid w:val="00CC666D"/>
    <w:rsid w:val="00CD02CB"/>
    <w:rsid w:val="00CD0920"/>
    <w:rsid w:val="00CD7F57"/>
    <w:rsid w:val="00CE1A05"/>
    <w:rsid w:val="00CE1D30"/>
    <w:rsid w:val="00CE5D40"/>
    <w:rsid w:val="00CE756F"/>
    <w:rsid w:val="00CE7734"/>
    <w:rsid w:val="00CF2A7C"/>
    <w:rsid w:val="00D01A9D"/>
    <w:rsid w:val="00D032FF"/>
    <w:rsid w:val="00D040F5"/>
    <w:rsid w:val="00D048F0"/>
    <w:rsid w:val="00D11135"/>
    <w:rsid w:val="00D16C43"/>
    <w:rsid w:val="00D24A6E"/>
    <w:rsid w:val="00D31439"/>
    <w:rsid w:val="00D325A2"/>
    <w:rsid w:val="00D33822"/>
    <w:rsid w:val="00D403AA"/>
    <w:rsid w:val="00D428E4"/>
    <w:rsid w:val="00D546A6"/>
    <w:rsid w:val="00D574D0"/>
    <w:rsid w:val="00D67AFD"/>
    <w:rsid w:val="00D71D59"/>
    <w:rsid w:val="00D72117"/>
    <w:rsid w:val="00D721B4"/>
    <w:rsid w:val="00D728E4"/>
    <w:rsid w:val="00D73C30"/>
    <w:rsid w:val="00D73F21"/>
    <w:rsid w:val="00D74972"/>
    <w:rsid w:val="00D74A8E"/>
    <w:rsid w:val="00D81158"/>
    <w:rsid w:val="00D83256"/>
    <w:rsid w:val="00D8346B"/>
    <w:rsid w:val="00D8384E"/>
    <w:rsid w:val="00D85F10"/>
    <w:rsid w:val="00D87EB5"/>
    <w:rsid w:val="00D91500"/>
    <w:rsid w:val="00D93D20"/>
    <w:rsid w:val="00D94388"/>
    <w:rsid w:val="00D95035"/>
    <w:rsid w:val="00D95BA5"/>
    <w:rsid w:val="00D96E1E"/>
    <w:rsid w:val="00DA102B"/>
    <w:rsid w:val="00DB0732"/>
    <w:rsid w:val="00DB0A2E"/>
    <w:rsid w:val="00DB66F4"/>
    <w:rsid w:val="00DC0E68"/>
    <w:rsid w:val="00DC179C"/>
    <w:rsid w:val="00DD7CAC"/>
    <w:rsid w:val="00DE2515"/>
    <w:rsid w:val="00DE4138"/>
    <w:rsid w:val="00DE7201"/>
    <w:rsid w:val="00DF07F2"/>
    <w:rsid w:val="00E06B6F"/>
    <w:rsid w:val="00E133D7"/>
    <w:rsid w:val="00E16AF8"/>
    <w:rsid w:val="00E254D1"/>
    <w:rsid w:val="00E27460"/>
    <w:rsid w:val="00E3235E"/>
    <w:rsid w:val="00E45DB4"/>
    <w:rsid w:val="00E5338B"/>
    <w:rsid w:val="00E54DC8"/>
    <w:rsid w:val="00E5686E"/>
    <w:rsid w:val="00E633B6"/>
    <w:rsid w:val="00E64515"/>
    <w:rsid w:val="00E724B5"/>
    <w:rsid w:val="00E74666"/>
    <w:rsid w:val="00E82BDE"/>
    <w:rsid w:val="00E830D4"/>
    <w:rsid w:val="00E854A2"/>
    <w:rsid w:val="00E94475"/>
    <w:rsid w:val="00EA547E"/>
    <w:rsid w:val="00EB096C"/>
    <w:rsid w:val="00EB39A9"/>
    <w:rsid w:val="00EB3F11"/>
    <w:rsid w:val="00EB7014"/>
    <w:rsid w:val="00EB70D1"/>
    <w:rsid w:val="00EC0143"/>
    <w:rsid w:val="00EC2CD9"/>
    <w:rsid w:val="00EC3DFC"/>
    <w:rsid w:val="00EC4B35"/>
    <w:rsid w:val="00ED2445"/>
    <w:rsid w:val="00ED798F"/>
    <w:rsid w:val="00EE4D44"/>
    <w:rsid w:val="00EE5E0F"/>
    <w:rsid w:val="00EE6CD4"/>
    <w:rsid w:val="00EE7AAA"/>
    <w:rsid w:val="00EF4953"/>
    <w:rsid w:val="00F0146F"/>
    <w:rsid w:val="00F02EF2"/>
    <w:rsid w:val="00F03449"/>
    <w:rsid w:val="00F10746"/>
    <w:rsid w:val="00F10E63"/>
    <w:rsid w:val="00F11B01"/>
    <w:rsid w:val="00F122FA"/>
    <w:rsid w:val="00F123C8"/>
    <w:rsid w:val="00F13B68"/>
    <w:rsid w:val="00F17A6E"/>
    <w:rsid w:val="00F31E90"/>
    <w:rsid w:val="00F322B6"/>
    <w:rsid w:val="00F34820"/>
    <w:rsid w:val="00F3549E"/>
    <w:rsid w:val="00F413F3"/>
    <w:rsid w:val="00F42BA9"/>
    <w:rsid w:val="00F42FB2"/>
    <w:rsid w:val="00F44E64"/>
    <w:rsid w:val="00F454D2"/>
    <w:rsid w:val="00F516A3"/>
    <w:rsid w:val="00F544E0"/>
    <w:rsid w:val="00F57AEA"/>
    <w:rsid w:val="00F67102"/>
    <w:rsid w:val="00F70789"/>
    <w:rsid w:val="00F76921"/>
    <w:rsid w:val="00F76DE6"/>
    <w:rsid w:val="00F82C06"/>
    <w:rsid w:val="00F860CD"/>
    <w:rsid w:val="00F9449D"/>
    <w:rsid w:val="00F9503F"/>
    <w:rsid w:val="00FA07EF"/>
    <w:rsid w:val="00FA219A"/>
    <w:rsid w:val="00FB4A20"/>
    <w:rsid w:val="00FD4794"/>
    <w:rsid w:val="00FD629E"/>
    <w:rsid w:val="00FE0464"/>
    <w:rsid w:val="00FE2859"/>
    <w:rsid w:val="00FE47BE"/>
    <w:rsid w:val="00FE5C6B"/>
    <w:rsid w:val="00FF01EE"/>
    <w:rsid w:val="00FF23C4"/>
    <w:rsid w:val="00FF37C6"/>
    <w:rsid w:val="00FF7B3F"/>
    <w:rsid w:val="1DBD74B0"/>
    <w:rsid w:val="2BFEF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CB4716AD-E6C7-433D-9A6C-F083A326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4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460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F10E63"/>
    <w:pPr>
      <w:widowControl w:val="0"/>
      <w:numPr>
        <w:numId w:val="17"/>
      </w:numPr>
      <w:autoSpaceDE w:val="0"/>
      <w:autoSpaceDN w:val="0"/>
      <w:adjustRightInd w:val="0"/>
      <w:ind w:left="1440" w:hanging="358"/>
      <w:outlineLvl w:val="0"/>
    </w:pPr>
    <w:rPr>
      <w:rFonts w:eastAsiaTheme="minorEastAsia"/>
      <w:color w:val="auto"/>
      <w:sz w:val="20"/>
      <w:szCs w:val="20"/>
    </w:rPr>
  </w:style>
  <w:style w:type="paragraph" w:customStyle="1" w:styleId="Level2">
    <w:name w:val="Level 2"/>
    <w:basedOn w:val="Normal"/>
    <w:rsid w:val="00C41CF7"/>
    <w:pPr>
      <w:widowControl w:val="0"/>
      <w:numPr>
        <w:ilvl w:val="1"/>
        <w:numId w:val="21"/>
      </w:numPr>
      <w:autoSpaceDE w:val="0"/>
      <w:autoSpaceDN w:val="0"/>
      <w:adjustRightInd w:val="0"/>
      <w:ind w:left="1082" w:hanging="362"/>
      <w:outlineLvl w:val="1"/>
    </w:pPr>
    <w:rPr>
      <w:rFonts w:eastAsiaTheme="minorEastAsia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787741"/>
    <w:pPr>
      <w:spacing w:after="0"/>
    </w:pPr>
  </w:style>
  <w:style w:type="character" w:styleId="LineNumber">
    <w:name w:val="line number"/>
    <w:basedOn w:val="DefaultParagraphFont"/>
    <w:uiPriority w:val="99"/>
    <w:semiHidden/>
    <w:unhideWhenUsed/>
    <w:rsid w:val="007B36CA"/>
  </w:style>
  <w:style w:type="paragraph" w:styleId="Bibliography">
    <w:name w:val="Bibliography"/>
    <w:basedOn w:val="Normal"/>
    <w:next w:val="Normal"/>
    <w:uiPriority w:val="37"/>
    <w:semiHidden/>
    <w:unhideWhenUsed/>
    <w:rsid w:val="00292BC4"/>
  </w:style>
  <w:style w:type="paragraph" w:styleId="BlockText">
    <w:name w:val="Block Text"/>
    <w:basedOn w:val="Normal"/>
    <w:uiPriority w:val="99"/>
    <w:semiHidden/>
    <w:unhideWhenUsed/>
    <w:rsid w:val="00292BC4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92B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2BC4"/>
  </w:style>
  <w:style w:type="paragraph" w:styleId="BodyText3">
    <w:name w:val="Body Text 3"/>
    <w:basedOn w:val="Normal"/>
    <w:link w:val="BodyText3Char"/>
    <w:uiPriority w:val="99"/>
    <w:semiHidden/>
    <w:unhideWhenUsed/>
    <w:rsid w:val="00292B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BC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92BC4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B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BC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92BC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92BC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92BC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BC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BC4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92BC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92BC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92BC4"/>
  </w:style>
  <w:style w:type="character" w:customStyle="1" w:styleId="DateChar">
    <w:name w:val="Date Char"/>
    <w:basedOn w:val="DefaultParagraphFont"/>
    <w:link w:val="Date"/>
    <w:uiPriority w:val="99"/>
    <w:semiHidden/>
    <w:rsid w:val="00292BC4"/>
  </w:style>
  <w:style w:type="paragraph" w:styleId="DocumentMap">
    <w:name w:val="Document Map"/>
    <w:basedOn w:val="Normal"/>
    <w:link w:val="DocumentMapChar"/>
    <w:uiPriority w:val="99"/>
    <w:semiHidden/>
    <w:unhideWhenUsed/>
    <w:rsid w:val="00292B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BC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92B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92BC4"/>
  </w:style>
  <w:style w:type="paragraph" w:styleId="EndnoteText">
    <w:name w:val="endnote text"/>
    <w:basedOn w:val="Normal"/>
    <w:link w:val="EndnoteTextChar"/>
    <w:uiPriority w:val="99"/>
    <w:semiHidden/>
    <w:unhideWhenUsed/>
    <w:rsid w:val="00292BC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BC4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92B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92BC4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92B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92BC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BC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BC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92BC4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92BC4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92BC4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92BC4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92BC4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92BC4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92BC4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92BC4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92BC4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92B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92BC4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BC4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92BC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92BC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92BC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92BC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92BC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92BC4"/>
    <w:pPr>
      <w:numPr>
        <w:numId w:val="4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92BC4"/>
    <w:pPr>
      <w:numPr>
        <w:numId w:val="4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92BC4"/>
    <w:pPr>
      <w:numPr>
        <w:numId w:val="4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92BC4"/>
    <w:pPr>
      <w:numPr>
        <w:numId w:val="4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92BC4"/>
    <w:pPr>
      <w:numPr>
        <w:numId w:val="4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92BC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92BC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92BC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92BC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92BC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92BC4"/>
    <w:pPr>
      <w:numPr>
        <w:numId w:val="4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92BC4"/>
    <w:pPr>
      <w:numPr>
        <w:numId w:val="4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92BC4"/>
    <w:pPr>
      <w:numPr>
        <w:numId w:val="4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92BC4"/>
    <w:pPr>
      <w:numPr>
        <w:numId w:val="4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92BC4"/>
    <w:pPr>
      <w:numPr>
        <w:numId w:val="4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92B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BC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92B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92B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92BC4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92BC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92B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92B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92BC4"/>
  </w:style>
  <w:style w:type="paragraph" w:styleId="PlainText">
    <w:name w:val="Plain Text"/>
    <w:basedOn w:val="Normal"/>
    <w:link w:val="PlainTextChar"/>
    <w:uiPriority w:val="99"/>
    <w:semiHidden/>
    <w:unhideWhenUsed/>
    <w:rsid w:val="00292B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BC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92B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BC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92B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92BC4"/>
  </w:style>
  <w:style w:type="paragraph" w:styleId="Signature">
    <w:name w:val="Signature"/>
    <w:basedOn w:val="Normal"/>
    <w:link w:val="SignatureChar"/>
    <w:uiPriority w:val="99"/>
    <w:semiHidden/>
    <w:unhideWhenUsed/>
    <w:rsid w:val="00292BC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92BC4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92BC4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92B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6JEHU5UPDS4F-1893021606-1761</_dlc_DocId>
    <_dlc_DocIdUrl xmlns="d4e282bb-1ef9-4cbd-a653-06682fc7ad56">
      <Url>https://usnrc.sharepoint.com/teams/NRO-NUREG-1021-Working-Group/_layouts/15/DocIdRedir.aspx?ID=6JEHU5UPDS4F-1893021606-1761</Url>
      <Description>6JEHU5UPDS4F-1893021606-1761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1A592D-27DE-406B-88A7-808240E3C6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4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cp:lastPrinted>2020-11-13T15:27:00Z</cp:lastPrinted>
  <dcterms:created xsi:type="dcterms:W3CDTF">2021-09-27T19:44:00Z</dcterms:created>
  <dcterms:modified xsi:type="dcterms:W3CDTF">2022-02-15T20:59:00Z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58b92b06-9d30-4c68-bfcb-e5cead7be0ac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2021-09-27T19:25:52Z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29f6f324-2f77-4813-872d-50b342f1b62a</vt:lpwstr>
  </property>
  <property fmtid="{D5CDD505-2E9C-101B-9397-08002B2CF9AE}" pid="10" name="MSIP_Label_fb74f9b6-60a9-4243-a26a-1dfd9303d70f_ContentBits">
    <vt:lpwstr>0</vt:lpwstr>
  </property>
</Properties>
</file>